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35400" w14:textId="4EAF3604" w:rsidR="0072306E" w:rsidRDefault="0072306E">
      <w:pPr>
        <w:pStyle w:val="Uvod"/>
        <w:rPr>
          <w:rFonts w:eastAsia="Times New Roman" w:cs="Arial"/>
          <w:sz w:val="32"/>
          <w:szCs w:val="20"/>
          <w:lang w:val="cs-CZ"/>
        </w:rPr>
      </w:pPr>
    </w:p>
    <w:p w14:paraId="32B8168A" w14:textId="4AF31087" w:rsidR="00751810" w:rsidRDefault="00751810">
      <w:pPr>
        <w:pStyle w:val="Uvod"/>
        <w:rPr>
          <w:rFonts w:eastAsia="Times New Roman" w:cs="Arial"/>
          <w:sz w:val="32"/>
          <w:szCs w:val="20"/>
          <w:lang w:val="cs-CZ"/>
        </w:rPr>
      </w:pPr>
    </w:p>
    <w:p w14:paraId="69CDE3FB" w14:textId="58B58194" w:rsidR="00F33E5E" w:rsidRDefault="00F33E5E">
      <w:pPr>
        <w:pStyle w:val="Uvod"/>
        <w:rPr>
          <w:rFonts w:eastAsia="Times New Roman" w:cs="Arial"/>
          <w:sz w:val="32"/>
          <w:szCs w:val="20"/>
          <w:lang w:val="cs-CZ"/>
        </w:rPr>
      </w:pPr>
    </w:p>
    <w:p w14:paraId="463900C7" w14:textId="77777777" w:rsidR="00F33E5E" w:rsidRDefault="00F33E5E">
      <w:pPr>
        <w:pStyle w:val="Uvod"/>
        <w:rPr>
          <w:rFonts w:eastAsia="Times New Roman" w:cs="Arial"/>
          <w:sz w:val="32"/>
          <w:szCs w:val="20"/>
          <w:lang w:val="cs-CZ"/>
        </w:rPr>
      </w:pPr>
    </w:p>
    <w:p w14:paraId="4DA4C1F1" w14:textId="595F3B27" w:rsidR="000B1A10" w:rsidRDefault="000B1A10">
      <w:pPr>
        <w:pStyle w:val="Uvod"/>
        <w:rPr>
          <w:rFonts w:eastAsia="Times New Roman" w:cs="Arial"/>
          <w:sz w:val="32"/>
          <w:szCs w:val="20"/>
          <w:lang w:val="cs-CZ"/>
        </w:rPr>
      </w:pPr>
    </w:p>
    <w:p w14:paraId="356D335E" w14:textId="39585BB7" w:rsidR="00F33E5E" w:rsidRDefault="00F33E5E">
      <w:pPr>
        <w:pStyle w:val="Uvod"/>
        <w:rPr>
          <w:rFonts w:eastAsia="Times New Roman" w:cs="Arial"/>
          <w:sz w:val="32"/>
          <w:szCs w:val="20"/>
          <w:lang w:val="cs-CZ"/>
        </w:rPr>
      </w:pPr>
    </w:p>
    <w:p w14:paraId="0DC348A9" w14:textId="77777777" w:rsidR="00F33E5E" w:rsidRDefault="00F33E5E">
      <w:pPr>
        <w:pStyle w:val="Uvod"/>
        <w:rPr>
          <w:rFonts w:eastAsia="Times New Roman" w:cs="Arial"/>
          <w:sz w:val="32"/>
          <w:szCs w:val="20"/>
          <w:lang w:val="cs-CZ"/>
        </w:rPr>
      </w:pPr>
    </w:p>
    <w:p w14:paraId="5842B3AE" w14:textId="77777777" w:rsidR="000B1A10" w:rsidRDefault="000B1A10">
      <w:pPr>
        <w:pStyle w:val="Uvod"/>
        <w:rPr>
          <w:rFonts w:eastAsia="Times New Roman" w:cs="Arial"/>
          <w:sz w:val="32"/>
          <w:szCs w:val="20"/>
          <w:lang w:val="cs-CZ"/>
        </w:rPr>
      </w:pPr>
    </w:p>
    <w:p w14:paraId="3E6A7DC2" w14:textId="77777777" w:rsidR="00751810" w:rsidRDefault="00751810">
      <w:pPr>
        <w:pStyle w:val="Uvod"/>
        <w:rPr>
          <w:rFonts w:eastAsia="Times New Roman" w:cs="Arial"/>
          <w:sz w:val="32"/>
          <w:szCs w:val="20"/>
          <w:lang w:val="cs-CZ"/>
        </w:rPr>
      </w:pPr>
    </w:p>
    <w:p w14:paraId="63D0AD23" w14:textId="77777777" w:rsidR="00FA2619" w:rsidRPr="006933C3" w:rsidRDefault="00FA2619" w:rsidP="00FA2619">
      <w:pPr>
        <w:jc w:val="center"/>
        <w:rPr>
          <w:rFonts w:ascii="Arial Black" w:hAnsi="Arial Black" w:cs="Arial"/>
          <w:b/>
          <w:bCs/>
          <w:sz w:val="44"/>
          <w:szCs w:val="44"/>
        </w:rPr>
      </w:pPr>
      <w:bookmarkStart w:id="0" w:name="_Hlk57616993"/>
      <w:r w:rsidRPr="006933C3">
        <w:rPr>
          <w:rFonts w:ascii="Arial Black" w:hAnsi="Arial Black" w:cs="Arial"/>
          <w:b/>
          <w:bCs/>
          <w:sz w:val="44"/>
          <w:szCs w:val="44"/>
        </w:rPr>
        <w:t>PROJEKTOVÁ DOKUMENTACE</w:t>
      </w:r>
    </w:p>
    <w:p w14:paraId="578EFDB1" w14:textId="77777777" w:rsidR="00FA2619" w:rsidRPr="006933C3" w:rsidRDefault="00FA2619" w:rsidP="00FA2619">
      <w:pPr>
        <w:rPr>
          <w:rFonts w:ascii="Arial" w:hAnsi="Arial" w:cs="Arial"/>
        </w:rPr>
      </w:pPr>
    </w:p>
    <w:p w14:paraId="23A7514F" w14:textId="5ADE9343" w:rsidR="00FA2619" w:rsidRPr="006933C3" w:rsidRDefault="006F60BF" w:rsidP="00FA2619">
      <w:pPr>
        <w:jc w:val="center"/>
        <w:rPr>
          <w:rFonts w:ascii="Arial" w:hAnsi="Arial" w:cs="Arial"/>
          <w:b/>
          <w:bCs/>
          <w:sz w:val="44"/>
          <w:szCs w:val="44"/>
        </w:rPr>
      </w:pPr>
      <w:r>
        <w:rPr>
          <w:rFonts w:ascii="Arial" w:hAnsi="Arial" w:cs="Arial"/>
          <w:b/>
          <w:bCs/>
          <w:sz w:val="44"/>
          <w:szCs w:val="44"/>
        </w:rPr>
        <w:t>FVE VÚVeL - Brno - 89,64 kWp</w:t>
      </w:r>
    </w:p>
    <w:bookmarkEnd w:id="0"/>
    <w:p w14:paraId="6264DD34" w14:textId="77777777" w:rsidR="0072306E" w:rsidRDefault="0072306E">
      <w:pPr>
        <w:pStyle w:val="Uvod"/>
        <w:rPr>
          <w:rFonts w:eastAsia="Times New Roman" w:cs="Arial"/>
          <w:sz w:val="32"/>
          <w:szCs w:val="20"/>
          <w:lang w:val="cs-CZ"/>
        </w:rPr>
      </w:pPr>
    </w:p>
    <w:p w14:paraId="5286FB11" w14:textId="77777777" w:rsidR="0072306E" w:rsidRDefault="0072306E">
      <w:pPr>
        <w:pStyle w:val="Uvod"/>
        <w:rPr>
          <w:rFonts w:eastAsia="Times New Roman" w:cs="Arial"/>
          <w:sz w:val="32"/>
          <w:szCs w:val="20"/>
          <w:lang w:val="cs-CZ"/>
        </w:rPr>
      </w:pPr>
    </w:p>
    <w:p w14:paraId="1F5A9996" w14:textId="77777777" w:rsidR="0072306E" w:rsidRDefault="0072306E">
      <w:pPr>
        <w:pStyle w:val="Uvod"/>
        <w:rPr>
          <w:rFonts w:eastAsia="Times New Roman" w:cs="Arial"/>
          <w:sz w:val="32"/>
          <w:szCs w:val="20"/>
          <w:lang w:val="cs-CZ"/>
        </w:rPr>
      </w:pPr>
    </w:p>
    <w:p w14:paraId="71C2E43C" w14:textId="77777777" w:rsidR="0072306E" w:rsidRDefault="0072306E">
      <w:pPr>
        <w:pStyle w:val="Uvod"/>
        <w:rPr>
          <w:rFonts w:eastAsia="Times New Roman" w:cs="Arial"/>
          <w:sz w:val="32"/>
          <w:szCs w:val="20"/>
          <w:lang w:val="cs-CZ"/>
        </w:rPr>
      </w:pPr>
    </w:p>
    <w:p w14:paraId="5CBABC58" w14:textId="77777777" w:rsidR="0072306E" w:rsidRDefault="0072306E">
      <w:pPr>
        <w:pStyle w:val="Uvod"/>
        <w:rPr>
          <w:rFonts w:eastAsia="Times New Roman" w:cs="Arial"/>
          <w:sz w:val="32"/>
          <w:szCs w:val="20"/>
          <w:lang w:val="cs-CZ"/>
        </w:rPr>
      </w:pPr>
    </w:p>
    <w:p w14:paraId="02D86133" w14:textId="77777777" w:rsidR="0072306E" w:rsidRDefault="0072306E">
      <w:pPr>
        <w:pStyle w:val="Uvod"/>
        <w:rPr>
          <w:rFonts w:eastAsia="Times New Roman" w:cs="Arial"/>
          <w:sz w:val="32"/>
          <w:szCs w:val="20"/>
          <w:lang w:val="cs-CZ"/>
        </w:rPr>
      </w:pPr>
    </w:p>
    <w:p w14:paraId="4215A437" w14:textId="77777777" w:rsidR="0072306E" w:rsidRDefault="0072306E">
      <w:pPr>
        <w:pStyle w:val="Uvod"/>
        <w:rPr>
          <w:rFonts w:eastAsia="Times New Roman" w:cs="Arial"/>
          <w:sz w:val="32"/>
          <w:szCs w:val="20"/>
          <w:lang w:val="cs-CZ"/>
        </w:rPr>
      </w:pPr>
    </w:p>
    <w:p w14:paraId="53499EC9" w14:textId="77777777" w:rsidR="001D2FF0" w:rsidRDefault="001D2FF0">
      <w:pPr>
        <w:pStyle w:val="Uvod"/>
        <w:rPr>
          <w:rFonts w:eastAsia="Times New Roman" w:cs="Arial"/>
          <w:sz w:val="32"/>
          <w:szCs w:val="20"/>
          <w:lang w:val="cs-CZ"/>
        </w:rPr>
      </w:pPr>
    </w:p>
    <w:p w14:paraId="4A5D5677" w14:textId="77777777" w:rsidR="0072306E" w:rsidRDefault="0072306E">
      <w:pPr>
        <w:pStyle w:val="Uvod"/>
        <w:rPr>
          <w:rFonts w:eastAsia="Times New Roman" w:cs="Arial"/>
          <w:sz w:val="32"/>
          <w:szCs w:val="20"/>
          <w:lang w:val="cs-CZ"/>
        </w:rPr>
      </w:pPr>
    </w:p>
    <w:p w14:paraId="79CAFE13" w14:textId="77777777" w:rsidR="0072306E" w:rsidRDefault="0072306E">
      <w:pPr>
        <w:pStyle w:val="Uvod"/>
        <w:rPr>
          <w:rFonts w:eastAsia="Times New Roman" w:cs="Arial"/>
          <w:sz w:val="32"/>
          <w:szCs w:val="20"/>
          <w:lang w:val="cs-CZ"/>
        </w:rPr>
      </w:pPr>
    </w:p>
    <w:tbl>
      <w:tblPr>
        <w:tblW w:w="0" w:type="auto"/>
        <w:tblLayout w:type="fixed"/>
        <w:tblCellMar>
          <w:left w:w="112" w:type="dxa"/>
          <w:right w:w="112" w:type="dxa"/>
        </w:tblCellMar>
        <w:tblLook w:val="0000" w:firstRow="0" w:lastRow="0" w:firstColumn="0" w:lastColumn="0" w:noHBand="0" w:noVBand="0"/>
      </w:tblPr>
      <w:tblGrid>
        <w:gridCol w:w="1700"/>
        <w:gridCol w:w="255"/>
        <w:gridCol w:w="7138"/>
      </w:tblGrid>
      <w:tr w:rsidR="0072306E" w14:paraId="20F059A4" w14:textId="77777777">
        <w:trPr>
          <w:trHeight w:val="80"/>
        </w:trPr>
        <w:tc>
          <w:tcPr>
            <w:tcW w:w="1700" w:type="dxa"/>
            <w:shd w:val="clear" w:color="auto" w:fill="auto"/>
          </w:tcPr>
          <w:p w14:paraId="7B821FDA" w14:textId="77777777"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14:paraId="4A0CDF43" w14:textId="77777777"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14:paraId="6ADDEAEC" w14:textId="77777777" w:rsidR="0072306E" w:rsidRDefault="0072306E">
            <w:pPr>
              <w:pStyle w:val="Normln1"/>
              <w:spacing w:before="120" w:line="228" w:lineRule="auto"/>
              <w:rPr>
                <w:rFonts w:ascii="Arial" w:eastAsia="Times New Roman" w:hAnsi="Arial" w:cs="Arial"/>
                <w:b/>
                <w:color w:val="00000A"/>
                <w:sz w:val="20"/>
                <w:szCs w:val="20"/>
              </w:rPr>
            </w:pPr>
          </w:p>
          <w:p w14:paraId="5E8A5AEA" w14:textId="77777777" w:rsidR="0072306E" w:rsidRDefault="0072306E">
            <w:pPr>
              <w:pStyle w:val="Normln1"/>
              <w:spacing w:before="120" w:line="228" w:lineRule="auto"/>
              <w:rPr>
                <w:rFonts w:ascii="Arial" w:eastAsia="Times New Roman" w:hAnsi="Arial" w:cs="Arial"/>
                <w:b/>
                <w:color w:val="00000A"/>
                <w:sz w:val="20"/>
                <w:szCs w:val="20"/>
              </w:rPr>
            </w:pPr>
          </w:p>
          <w:p w14:paraId="7CCEB485" w14:textId="77777777" w:rsidR="0072306E" w:rsidRDefault="0072306E">
            <w:pPr>
              <w:pStyle w:val="Normln1"/>
              <w:spacing w:before="120" w:line="228" w:lineRule="auto"/>
              <w:rPr>
                <w:rFonts w:ascii="Arial" w:eastAsia="Times New Roman" w:hAnsi="Arial" w:cs="Arial"/>
                <w:b/>
                <w:color w:val="00000A"/>
                <w:sz w:val="20"/>
                <w:szCs w:val="20"/>
              </w:rPr>
            </w:pPr>
          </w:p>
        </w:tc>
      </w:tr>
      <w:tr w:rsidR="0072306E" w14:paraId="3D23BCBE" w14:textId="77777777">
        <w:trPr>
          <w:trHeight w:val="80"/>
        </w:trPr>
        <w:tc>
          <w:tcPr>
            <w:tcW w:w="1700" w:type="dxa"/>
            <w:shd w:val="clear" w:color="auto" w:fill="auto"/>
          </w:tcPr>
          <w:p w14:paraId="3FAB9DDA"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14:paraId="35D393A8"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10D4573F" w14:textId="48EBFBCD" w:rsidR="0072306E" w:rsidRDefault="0063217C">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Zbyněk Ryzner</w:t>
            </w:r>
          </w:p>
        </w:tc>
      </w:tr>
      <w:tr w:rsidR="0072306E" w14:paraId="634702EB" w14:textId="77777777">
        <w:trPr>
          <w:trHeight w:val="80"/>
        </w:trPr>
        <w:tc>
          <w:tcPr>
            <w:tcW w:w="1700" w:type="dxa"/>
            <w:shd w:val="clear" w:color="auto" w:fill="auto"/>
          </w:tcPr>
          <w:p w14:paraId="1F0C88FC" w14:textId="2B0AD1C2" w:rsidR="00F33E5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 xml:space="preserve">V </w:t>
            </w:r>
            <w:r w:rsidR="00F33E5E">
              <w:rPr>
                <w:rFonts w:ascii="Arial" w:eastAsia="Times New Roman" w:hAnsi="Arial" w:cs="Arial"/>
                <w:b/>
                <w:color w:val="00000A"/>
                <w:sz w:val="20"/>
                <w:szCs w:val="20"/>
              </w:rPr>
              <w:t>Pardubicíc</w:t>
            </w:r>
          </w:p>
        </w:tc>
        <w:tc>
          <w:tcPr>
            <w:tcW w:w="255" w:type="dxa"/>
            <w:shd w:val="clear" w:color="auto" w:fill="auto"/>
          </w:tcPr>
          <w:p w14:paraId="3EEFFBB8" w14:textId="77777777"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14:paraId="00374462" w14:textId="2A64872C" w:rsidR="0072306E" w:rsidRDefault="006F60BF">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4/2021</w:t>
            </w:r>
          </w:p>
        </w:tc>
      </w:tr>
    </w:tbl>
    <w:p w14:paraId="3647EEBA" w14:textId="73A87150" w:rsidR="0072306E" w:rsidRPr="008A7728" w:rsidRDefault="0072306E">
      <w:pPr>
        <w:pStyle w:val="Normln1"/>
        <w:spacing w:before="120"/>
        <w:ind w:left="426" w:firstLine="283"/>
        <w:jc w:val="center"/>
        <w:rPr>
          <w:rFonts w:ascii="Arial" w:hAnsi="Arial" w:cs="Arial"/>
          <w:b/>
          <w:color w:val="00000A"/>
          <w:sz w:val="72"/>
          <w:u w:val="single"/>
        </w:rPr>
      </w:pPr>
      <w:r w:rsidRPr="008A7728">
        <w:rPr>
          <w:rFonts w:ascii="Arial" w:hAnsi="Arial" w:cs="Arial"/>
          <w:b/>
          <w:color w:val="00000A"/>
          <w:sz w:val="72"/>
          <w:u w:val="single"/>
        </w:rPr>
        <w:lastRenderedPageBreak/>
        <w:t>TECHNICKÁ ZPRÁVA</w:t>
      </w:r>
    </w:p>
    <w:p w14:paraId="009E3961" w14:textId="77777777" w:rsidR="0072306E" w:rsidRPr="008A7728" w:rsidRDefault="0072306E">
      <w:pPr>
        <w:pStyle w:val="Nadpis1"/>
        <w:widowControl/>
        <w:jc w:val="both"/>
        <w:rPr>
          <w:lang w:val="cs-CZ"/>
        </w:rPr>
      </w:pPr>
      <w:r w:rsidRPr="008A7728">
        <w:rPr>
          <w:lang w:val="cs-CZ"/>
        </w:rPr>
        <w:t xml:space="preserve"> ZÁKLADNÍ ÚDAJE AKCE</w:t>
      </w:r>
    </w:p>
    <w:tbl>
      <w:tblPr>
        <w:tblW w:w="0" w:type="auto"/>
        <w:tblLayout w:type="fixed"/>
        <w:tblCellMar>
          <w:left w:w="71" w:type="dxa"/>
          <w:right w:w="71" w:type="dxa"/>
        </w:tblCellMar>
        <w:tblLook w:val="0000" w:firstRow="0" w:lastRow="0" w:firstColumn="0" w:lastColumn="0" w:noHBand="0" w:noVBand="0"/>
      </w:tblPr>
      <w:tblGrid>
        <w:gridCol w:w="4111"/>
        <w:gridCol w:w="165"/>
        <w:gridCol w:w="4725"/>
      </w:tblGrid>
      <w:tr w:rsidR="004365EE" w:rsidRPr="008A7728" w14:paraId="0233010B" w14:textId="77777777" w:rsidTr="00E10B09">
        <w:trPr>
          <w:trHeight w:val="80"/>
        </w:trPr>
        <w:tc>
          <w:tcPr>
            <w:tcW w:w="4111" w:type="dxa"/>
            <w:shd w:val="clear" w:color="auto" w:fill="auto"/>
          </w:tcPr>
          <w:p w14:paraId="51F44EC6" w14:textId="77777777" w:rsidR="004365EE" w:rsidRPr="008A7728" w:rsidRDefault="004365EE" w:rsidP="00E10B09">
            <w:pPr>
              <w:spacing w:before="120" w:line="240" w:lineRule="atLeast"/>
              <w:jc w:val="both"/>
              <w:rPr>
                <w:b/>
              </w:rPr>
            </w:pPr>
            <w:r w:rsidRPr="008A7728">
              <w:rPr>
                <w:b/>
              </w:rPr>
              <w:t>Místo</w:t>
            </w:r>
          </w:p>
        </w:tc>
        <w:tc>
          <w:tcPr>
            <w:tcW w:w="165" w:type="dxa"/>
            <w:shd w:val="clear" w:color="auto" w:fill="auto"/>
          </w:tcPr>
          <w:p w14:paraId="247EE716" w14:textId="77777777" w:rsidR="004365EE" w:rsidRPr="008A7728" w:rsidRDefault="004365EE" w:rsidP="00E10B09">
            <w:pPr>
              <w:spacing w:before="120" w:line="240" w:lineRule="atLeast"/>
              <w:jc w:val="both"/>
              <w:rPr>
                <w:b/>
              </w:rPr>
            </w:pPr>
            <w:r w:rsidRPr="008A7728">
              <w:rPr>
                <w:b/>
              </w:rPr>
              <w:t>:</w:t>
            </w:r>
          </w:p>
        </w:tc>
        <w:tc>
          <w:tcPr>
            <w:tcW w:w="4725" w:type="dxa"/>
            <w:shd w:val="clear" w:color="auto" w:fill="auto"/>
          </w:tcPr>
          <w:p w14:paraId="3373F2B6" w14:textId="628C592E" w:rsidR="004365EE" w:rsidRPr="00737A7A" w:rsidRDefault="006F60BF" w:rsidP="00B071FA">
            <w:pPr>
              <w:spacing w:before="120" w:line="240" w:lineRule="atLeast"/>
              <w:jc w:val="both"/>
              <w:rPr>
                <w:rFonts w:cs="Times New Roman"/>
              </w:rPr>
            </w:pPr>
            <w:r>
              <w:rPr>
                <w:rFonts w:cs="Times New Roman"/>
                <w:lang w:eastAsia="cs-CZ"/>
              </w:rPr>
              <w:t>Hudcova 296/70, 621 00 Brno, parc.č. 731</w:t>
            </w:r>
          </w:p>
        </w:tc>
      </w:tr>
      <w:tr w:rsidR="004365EE" w:rsidRPr="008A7728" w14:paraId="14D23DFA" w14:textId="77777777" w:rsidTr="00E10B09">
        <w:trPr>
          <w:trHeight w:val="80"/>
        </w:trPr>
        <w:tc>
          <w:tcPr>
            <w:tcW w:w="4111" w:type="dxa"/>
            <w:shd w:val="clear" w:color="auto" w:fill="auto"/>
          </w:tcPr>
          <w:p w14:paraId="79BBBD10" w14:textId="77777777" w:rsidR="004365EE" w:rsidRPr="008A7728" w:rsidRDefault="004365EE" w:rsidP="00E10B09">
            <w:pPr>
              <w:spacing w:before="120" w:line="240" w:lineRule="atLeast"/>
              <w:jc w:val="both"/>
              <w:rPr>
                <w:b/>
              </w:rPr>
            </w:pPr>
            <w:r w:rsidRPr="008A7728">
              <w:rPr>
                <w:b/>
              </w:rPr>
              <w:t>Katastrální území</w:t>
            </w:r>
          </w:p>
        </w:tc>
        <w:tc>
          <w:tcPr>
            <w:tcW w:w="165" w:type="dxa"/>
            <w:shd w:val="clear" w:color="auto" w:fill="auto"/>
          </w:tcPr>
          <w:p w14:paraId="32510640" w14:textId="77777777" w:rsidR="004365EE" w:rsidRPr="008A7728" w:rsidRDefault="004365EE" w:rsidP="00E10B09">
            <w:pPr>
              <w:spacing w:before="120" w:line="240" w:lineRule="atLeast"/>
              <w:jc w:val="both"/>
              <w:rPr>
                <w:b/>
              </w:rPr>
            </w:pPr>
            <w:r w:rsidRPr="008A7728">
              <w:rPr>
                <w:b/>
              </w:rPr>
              <w:t>:</w:t>
            </w:r>
          </w:p>
        </w:tc>
        <w:tc>
          <w:tcPr>
            <w:tcW w:w="4725" w:type="dxa"/>
            <w:shd w:val="clear" w:color="auto" w:fill="auto"/>
          </w:tcPr>
          <w:p w14:paraId="6969A455" w14:textId="507A10CD" w:rsidR="004365EE" w:rsidRPr="008A7728" w:rsidRDefault="006F60BF" w:rsidP="00D46E55">
            <w:pPr>
              <w:spacing w:before="120" w:line="240" w:lineRule="atLeast"/>
              <w:rPr>
                <w:rFonts w:eastAsia="Times New Roman"/>
                <w:color w:val="000000"/>
              </w:rPr>
            </w:pPr>
            <w:r>
              <w:t>Medlánky [611743]</w:t>
            </w:r>
          </w:p>
        </w:tc>
      </w:tr>
      <w:tr w:rsidR="004365EE" w:rsidRPr="008A7728" w14:paraId="49916CC0" w14:textId="77777777" w:rsidTr="00E10B09">
        <w:trPr>
          <w:trHeight w:val="80"/>
        </w:trPr>
        <w:tc>
          <w:tcPr>
            <w:tcW w:w="4111" w:type="dxa"/>
            <w:shd w:val="clear" w:color="auto" w:fill="auto"/>
          </w:tcPr>
          <w:p w14:paraId="60A06547" w14:textId="77777777" w:rsidR="004365EE" w:rsidRPr="008A7728" w:rsidRDefault="004365EE" w:rsidP="00E10B09">
            <w:pPr>
              <w:spacing w:before="120" w:line="240" w:lineRule="atLeast"/>
              <w:jc w:val="both"/>
              <w:rPr>
                <w:b/>
              </w:rPr>
            </w:pPr>
            <w:r w:rsidRPr="008A7728">
              <w:rPr>
                <w:b/>
              </w:rPr>
              <w:t xml:space="preserve">Kraj </w:t>
            </w:r>
            <w:r w:rsidRPr="008A7728">
              <w:rPr>
                <w:b/>
              </w:rPr>
              <w:tab/>
            </w:r>
            <w:r w:rsidRPr="008A7728">
              <w:rPr>
                <w:b/>
              </w:rPr>
              <w:tab/>
            </w:r>
          </w:p>
        </w:tc>
        <w:tc>
          <w:tcPr>
            <w:tcW w:w="165" w:type="dxa"/>
            <w:shd w:val="clear" w:color="auto" w:fill="auto"/>
          </w:tcPr>
          <w:p w14:paraId="045A3D3F" w14:textId="77777777" w:rsidR="004365EE" w:rsidRPr="008A7728" w:rsidRDefault="004365EE" w:rsidP="00E10B09">
            <w:pPr>
              <w:spacing w:before="120" w:line="240" w:lineRule="atLeast"/>
              <w:jc w:val="both"/>
              <w:rPr>
                <w:b/>
              </w:rPr>
            </w:pPr>
            <w:r w:rsidRPr="008A7728">
              <w:rPr>
                <w:b/>
              </w:rPr>
              <w:t>:</w:t>
            </w:r>
          </w:p>
        </w:tc>
        <w:tc>
          <w:tcPr>
            <w:tcW w:w="4725" w:type="dxa"/>
            <w:shd w:val="clear" w:color="auto" w:fill="auto"/>
          </w:tcPr>
          <w:p w14:paraId="14EC554F" w14:textId="30957959" w:rsidR="004365EE" w:rsidRPr="008A7728" w:rsidRDefault="006F60BF" w:rsidP="00E10B09">
            <w:pPr>
              <w:spacing w:before="120" w:line="240" w:lineRule="atLeast"/>
              <w:jc w:val="both"/>
            </w:pPr>
            <w:r>
              <w:t>Jihomoravský</w:t>
            </w:r>
          </w:p>
        </w:tc>
      </w:tr>
      <w:tr w:rsidR="004365EE" w14:paraId="718353EC" w14:textId="77777777" w:rsidTr="00EE6629">
        <w:trPr>
          <w:trHeight w:val="448"/>
        </w:trPr>
        <w:tc>
          <w:tcPr>
            <w:tcW w:w="4111" w:type="dxa"/>
            <w:shd w:val="clear" w:color="auto" w:fill="auto"/>
          </w:tcPr>
          <w:p w14:paraId="6B05CC4D" w14:textId="77777777" w:rsidR="004365EE" w:rsidRPr="008A7728" w:rsidRDefault="004365EE" w:rsidP="00E10B09">
            <w:pPr>
              <w:spacing w:before="120" w:line="240" w:lineRule="atLeast"/>
              <w:jc w:val="both"/>
              <w:rPr>
                <w:b/>
              </w:rPr>
            </w:pPr>
            <w:r w:rsidRPr="008A7728">
              <w:rPr>
                <w:b/>
              </w:rPr>
              <w:t>Investor/stavebník</w:t>
            </w:r>
          </w:p>
        </w:tc>
        <w:tc>
          <w:tcPr>
            <w:tcW w:w="165" w:type="dxa"/>
            <w:shd w:val="clear" w:color="auto" w:fill="auto"/>
          </w:tcPr>
          <w:p w14:paraId="587B9BE9" w14:textId="77777777" w:rsidR="004365EE" w:rsidRPr="008A7728" w:rsidRDefault="004365EE" w:rsidP="00E10B09">
            <w:pPr>
              <w:spacing w:before="120" w:line="240" w:lineRule="atLeast"/>
              <w:jc w:val="both"/>
              <w:rPr>
                <w:b/>
              </w:rPr>
            </w:pPr>
            <w:r w:rsidRPr="008A7728">
              <w:rPr>
                <w:b/>
              </w:rPr>
              <w:t>:</w:t>
            </w:r>
          </w:p>
        </w:tc>
        <w:tc>
          <w:tcPr>
            <w:tcW w:w="4725" w:type="dxa"/>
            <w:shd w:val="clear" w:color="auto" w:fill="auto"/>
          </w:tcPr>
          <w:p w14:paraId="19190FE4" w14:textId="18D8CF2A" w:rsidR="004365EE" w:rsidRPr="00444D63" w:rsidRDefault="006F60BF" w:rsidP="00751810">
            <w:pPr>
              <w:spacing w:before="120" w:line="240" w:lineRule="atLeast"/>
              <w:jc w:val="both"/>
              <w:rPr>
                <w:b/>
              </w:rPr>
            </w:pPr>
            <w:r>
              <w:t>Výzkumný ústav veterinárního lékařství, v. v. i., Hudcova 296/70, 621 00 Brno, Česko</w:t>
            </w:r>
          </w:p>
        </w:tc>
      </w:tr>
      <w:tr w:rsidR="004365EE" w14:paraId="1943ED30" w14:textId="77777777" w:rsidTr="00E10B09">
        <w:trPr>
          <w:trHeight w:val="80"/>
        </w:trPr>
        <w:tc>
          <w:tcPr>
            <w:tcW w:w="4111" w:type="dxa"/>
            <w:shd w:val="clear" w:color="auto" w:fill="auto"/>
          </w:tcPr>
          <w:p w14:paraId="56378A7B" w14:textId="77777777" w:rsidR="004365EE" w:rsidRDefault="004365EE" w:rsidP="00E10B09">
            <w:pPr>
              <w:spacing w:before="120" w:line="240" w:lineRule="atLeast"/>
              <w:jc w:val="both"/>
              <w:rPr>
                <w:b/>
              </w:rPr>
            </w:pPr>
            <w:r>
              <w:rPr>
                <w:b/>
              </w:rPr>
              <w:t>Projektant</w:t>
            </w:r>
          </w:p>
        </w:tc>
        <w:tc>
          <w:tcPr>
            <w:tcW w:w="165" w:type="dxa"/>
            <w:shd w:val="clear" w:color="auto" w:fill="auto"/>
          </w:tcPr>
          <w:p w14:paraId="2BC8735E" w14:textId="77777777" w:rsidR="004365EE" w:rsidRDefault="004365EE" w:rsidP="00E10B09">
            <w:pPr>
              <w:spacing w:before="120" w:line="240" w:lineRule="atLeast"/>
              <w:jc w:val="both"/>
              <w:rPr>
                <w:b/>
              </w:rPr>
            </w:pPr>
            <w:r>
              <w:rPr>
                <w:b/>
              </w:rPr>
              <w:t>:</w:t>
            </w:r>
          </w:p>
        </w:tc>
        <w:tc>
          <w:tcPr>
            <w:tcW w:w="4725" w:type="dxa"/>
            <w:shd w:val="clear" w:color="auto" w:fill="auto"/>
          </w:tcPr>
          <w:p w14:paraId="43FE9917" w14:textId="77777777" w:rsidR="004365EE" w:rsidRPr="001D5626" w:rsidRDefault="004365EE" w:rsidP="00E10B09">
            <w:pPr>
              <w:spacing w:before="120" w:line="240" w:lineRule="atLeast"/>
              <w:jc w:val="both"/>
            </w:pPr>
            <w:r w:rsidRPr="001D5626">
              <w:t>Petr Jiroudek, TT00, autorizace č. 0700212.</w:t>
            </w:r>
          </w:p>
        </w:tc>
      </w:tr>
      <w:tr w:rsidR="004365EE" w14:paraId="2420E18F" w14:textId="77777777" w:rsidTr="00E10B09">
        <w:trPr>
          <w:trHeight w:val="80"/>
        </w:trPr>
        <w:tc>
          <w:tcPr>
            <w:tcW w:w="4111" w:type="dxa"/>
            <w:shd w:val="clear" w:color="auto" w:fill="auto"/>
          </w:tcPr>
          <w:p w14:paraId="5DEEF824" w14:textId="77777777" w:rsidR="004365EE" w:rsidRDefault="004365EE" w:rsidP="00E10B09">
            <w:pPr>
              <w:spacing w:before="120" w:line="240" w:lineRule="atLeast"/>
              <w:jc w:val="both"/>
              <w:rPr>
                <w:b/>
              </w:rPr>
            </w:pPr>
            <w:r>
              <w:rPr>
                <w:b/>
              </w:rPr>
              <w:t>Stejnosměrná síť NN</w:t>
            </w:r>
          </w:p>
        </w:tc>
        <w:tc>
          <w:tcPr>
            <w:tcW w:w="165" w:type="dxa"/>
            <w:shd w:val="clear" w:color="auto" w:fill="auto"/>
          </w:tcPr>
          <w:p w14:paraId="33B275A4" w14:textId="77777777" w:rsidR="004365EE" w:rsidRPr="00A904C4" w:rsidRDefault="004365EE" w:rsidP="00E10B09">
            <w:pPr>
              <w:spacing w:before="120" w:line="240" w:lineRule="atLeast"/>
              <w:jc w:val="both"/>
              <w:rPr>
                <w:b/>
              </w:rPr>
            </w:pPr>
            <w:r w:rsidRPr="00A904C4">
              <w:rPr>
                <w:b/>
              </w:rPr>
              <w:t>:</w:t>
            </w:r>
          </w:p>
        </w:tc>
        <w:tc>
          <w:tcPr>
            <w:tcW w:w="4725" w:type="dxa"/>
            <w:shd w:val="clear" w:color="auto" w:fill="auto"/>
          </w:tcPr>
          <w:p w14:paraId="6057D205" w14:textId="77777777" w:rsidR="004365EE" w:rsidRPr="001D5626" w:rsidRDefault="004365EE" w:rsidP="00E10B09">
            <w:pPr>
              <w:spacing w:before="120" w:line="240" w:lineRule="atLeast"/>
              <w:jc w:val="both"/>
            </w:pPr>
            <w:r w:rsidRPr="001D5626">
              <w:t>2 DC 1000 V, IT</w:t>
            </w:r>
          </w:p>
        </w:tc>
      </w:tr>
      <w:tr w:rsidR="004365EE" w14:paraId="2A2F3486" w14:textId="77777777" w:rsidTr="00E10B09">
        <w:trPr>
          <w:trHeight w:val="80"/>
        </w:trPr>
        <w:tc>
          <w:tcPr>
            <w:tcW w:w="4111" w:type="dxa"/>
            <w:shd w:val="clear" w:color="auto" w:fill="auto"/>
          </w:tcPr>
          <w:p w14:paraId="1C79F954" w14:textId="77777777" w:rsidR="004365EE" w:rsidRDefault="004365EE" w:rsidP="00E10B09">
            <w:pPr>
              <w:spacing w:before="120" w:line="240" w:lineRule="atLeast"/>
              <w:jc w:val="both"/>
              <w:rPr>
                <w:b/>
              </w:rPr>
            </w:pPr>
            <w:r>
              <w:rPr>
                <w:b/>
              </w:rPr>
              <w:t>Střídavá síť NN</w:t>
            </w:r>
          </w:p>
        </w:tc>
        <w:tc>
          <w:tcPr>
            <w:tcW w:w="165" w:type="dxa"/>
            <w:shd w:val="clear" w:color="auto" w:fill="auto"/>
          </w:tcPr>
          <w:p w14:paraId="0E5EBED8" w14:textId="77777777" w:rsidR="004365EE" w:rsidRPr="00A904C4" w:rsidRDefault="004365EE" w:rsidP="00E10B09">
            <w:pPr>
              <w:spacing w:before="120" w:line="240" w:lineRule="atLeast"/>
              <w:jc w:val="both"/>
              <w:rPr>
                <w:b/>
              </w:rPr>
            </w:pPr>
            <w:r w:rsidRPr="00A904C4">
              <w:rPr>
                <w:b/>
              </w:rPr>
              <w:t>:</w:t>
            </w:r>
          </w:p>
        </w:tc>
        <w:tc>
          <w:tcPr>
            <w:tcW w:w="4725" w:type="dxa"/>
            <w:shd w:val="clear" w:color="auto" w:fill="auto"/>
          </w:tcPr>
          <w:p w14:paraId="63CC2834" w14:textId="77777777" w:rsidR="004365EE" w:rsidRPr="001D5626" w:rsidRDefault="004365EE" w:rsidP="00E10B09">
            <w:pPr>
              <w:spacing w:before="120" w:line="240" w:lineRule="atLeast"/>
              <w:jc w:val="both"/>
            </w:pPr>
            <w:r w:rsidRPr="001D5626">
              <w:t>3+PEN, ~ 50Hz, 400/230V/ TN-C-S</w:t>
            </w:r>
          </w:p>
        </w:tc>
      </w:tr>
      <w:tr w:rsidR="004365EE" w14:paraId="3A116E9D" w14:textId="77777777" w:rsidTr="00E10B09">
        <w:trPr>
          <w:trHeight w:val="80"/>
        </w:trPr>
        <w:tc>
          <w:tcPr>
            <w:tcW w:w="4111" w:type="dxa"/>
            <w:shd w:val="clear" w:color="auto" w:fill="auto"/>
          </w:tcPr>
          <w:p w14:paraId="6FFEC627" w14:textId="77777777" w:rsidR="004365EE" w:rsidRDefault="004365EE" w:rsidP="00E10B09">
            <w:pPr>
              <w:spacing w:before="120" w:line="240" w:lineRule="atLeast"/>
              <w:jc w:val="both"/>
              <w:rPr>
                <w:b/>
              </w:rPr>
            </w:pPr>
            <w:r>
              <w:rPr>
                <w:b/>
              </w:rPr>
              <w:t>Prostory z hlediska úrazu el. proudem</w:t>
            </w:r>
          </w:p>
        </w:tc>
        <w:tc>
          <w:tcPr>
            <w:tcW w:w="165" w:type="dxa"/>
            <w:shd w:val="clear" w:color="auto" w:fill="auto"/>
          </w:tcPr>
          <w:p w14:paraId="1C04BF54" w14:textId="77777777" w:rsidR="004365EE" w:rsidRDefault="004365EE" w:rsidP="00E10B09">
            <w:pPr>
              <w:spacing w:before="120" w:line="240" w:lineRule="atLeast"/>
              <w:jc w:val="both"/>
              <w:rPr>
                <w:b/>
              </w:rPr>
            </w:pPr>
            <w:r>
              <w:rPr>
                <w:b/>
              </w:rPr>
              <w:t>:</w:t>
            </w:r>
          </w:p>
        </w:tc>
        <w:tc>
          <w:tcPr>
            <w:tcW w:w="4725" w:type="dxa"/>
            <w:shd w:val="clear" w:color="auto" w:fill="auto"/>
          </w:tcPr>
          <w:p w14:paraId="7D2CC869" w14:textId="77777777" w:rsidR="004365EE" w:rsidRPr="001D5626" w:rsidRDefault="004365EE" w:rsidP="00E10B09">
            <w:pPr>
              <w:spacing w:before="120" w:line="240" w:lineRule="atLeast"/>
              <w:jc w:val="both"/>
            </w:pPr>
            <w:r w:rsidRPr="001D5626">
              <w:t>Vnitřní  - normální, venkovní – nebezpečné</w:t>
            </w:r>
          </w:p>
        </w:tc>
      </w:tr>
      <w:tr w:rsidR="004365EE" w14:paraId="239A4BEA" w14:textId="77777777" w:rsidTr="00E10B09">
        <w:trPr>
          <w:trHeight w:val="80"/>
        </w:trPr>
        <w:tc>
          <w:tcPr>
            <w:tcW w:w="4111" w:type="dxa"/>
            <w:shd w:val="clear" w:color="auto" w:fill="auto"/>
          </w:tcPr>
          <w:p w14:paraId="49CD4A49" w14:textId="77777777" w:rsidR="004365EE" w:rsidRPr="006E3715" w:rsidRDefault="004365EE" w:rsidP="00E10B09">
            <w:pPr>
              <w:spacing w:before="120" w:line="240" w:lineRule="atLeast"/>
              <w:rPr>
                <w:b/>
              </w:rPr>
            </w:pPr>
            <w:r w:rsidRPr="006E3715">
              <w:rPr>
                <w:b/>
              </w:rPr>
              <w:t>Vnější vlivy působící na elektrická zařízení</w:t>
            </w:r>
          </w:p>
        </w:tc>
        <w:tc>
          <w:tcPr>
            <w:tcW w:w="165" w:type="dxa"/>
            <w:shd w:val="clear" w:color="auto" w:fill="auto"/>
          </w:tcPr>
          <w:p w14:paraId="63A7B6C6" w14:textId="77777777" w:rsidR="004365EE" w:rsidRPr="006E3715" w:rsidRDefault="004365EE" w:rsidP="00E10B09">
            <w:pPr>
              <w:spacing w:before="120" w:line="240" w:lineRule="atLeast"/>
              <w:jc w:val="both"/>
              <w:rPr>
                <w:b/>
              </w:rPr>
            </w:pPr>
            <w:r w:rsidRPr="006E3715">
              <w:rPr>
                <w:b/>
              </w:rPr>
              <w:t>:</w:t>
            </w:r>
          </w:p>
        </w:tc>
        <w:tc>
          <w:tcPr>
            <w:tcW w:w="4725" w:type="dxa"/>
            <w:shd w:val="clear" w:color="auto" w:fill="auto"/>
          </w:tcPr>
          <w:p w14:paraId="341BA51E" w14:textId="77777777" w:rsidR="004365EE" w:rsidRPr="001D5626" w:rsidRDefault="004365EE" w:rsidP="00E10B09">
            <w:pPr>
              <w:spacing w:before="120" w:line="240" w:lineRule="atLeast"/>
            </w:pPr>
            <w:r w:rsidRPr="001D5626">
              <w:t>Dle protokolu o určení vnějších vlivů</w:t>
            </w:r>
          </w:p>
        </w:tc>
      </w:tr>
      <w:tr w:rsidR="004365EE" w14:paraId="4CF16D0C" w14:textId="77777777" w:rsidTr="00E10B09">
        <w:trPr>
          <w:trHeight w:val="80"/>
        </w:trPr>
        <w:tc>
          <w:tcPr>
            <w:tcW w:w="4111" w:type="dxa"/>
            <w:shd w:val="clear" w:color="auto" w:fill="auto"/>
          </w:tcPr>
          <w:p w14:paraId="715F0594" w14:textId="0A2CE0D0" w:rsidR="003C2036" w:rsidRPr="006E3715" w:rsidRDefault="004365EE" w:rsidP="00B071FA">
            <w:pPr>
              <w:tabs>
                <w:tab w:val="left" w:pos="851"/>
              </w:tabs>
              <w:spacing w:before="120" w:line="240" w:lineRule="atLeast"/>
              <w:rPr>
                <w:b/>
              </w:rPr>
            </w:pPr>
            <w:r w:rsidRPr="006E3715">
              <w:rPr>
                <w:b/>
              </w:rPr>
              <w:t>GPS</w:t>
            </w:r>
            <w:r w:rsidR="00B071FA">
              <w:rPr>
                <w:b/>
              </w:rPr>
              <w:tab/>
            </w:r>
          </w:p>
        </w:tc>
        <w:tc>
          <w:tcPr>
            <w:tcW w:w="165" w:type="dxa"/>
            <w:shd w:val="clear" w:color="auto" w:fill="auto"/>
          </w:tcPr>
          <w:p w14:paraId="14386A53" w14:textId="3BA15729" w:rsidR="003C2036" w:rsidRPr="006E3715" w:rsidRDefault="004365EE" w:rsidP="00E10B09">
            <w:pPr>
              <w:spacing w:before="120" w:line="240" w:lineRule="atLeast"/>
              <w:jc w:val="both"/>
              <w:rPr>
                <w:b/>
              </w:rPr>
            </w:pPr>
            <w:r w:rsidRPr="006E3715">
              <w:rPr>
                <w:b/>
              </w:rPr>
              <w:t>:</w:t>
            </w:r>
          </w:p>
        </w:tc>
        <w:tc>
          <w:tcPr>
            <w:tcW w:w="4725" w:type="dxa"/>
            <w:shd w:val="clear" w:color="auto" w:fill="auto"/>
          </w:tcPr>
          <w:p w14:paraId="5353B271" w14:textId="559D92B9" w:rsidR="003C2036" w:rsidRPr="001D5626" w:rsidRDefault="006F60BF" w:rsidP="000B1A10">
            <w:pPr>
              <w:spacing w:before="120" w:line="240" w:lineRule="atLeast"/>
            </w:pPr>
            <w:r w:rsidRPr="006F60BF">
              <w:t>49.2373378N, 16.5772839E</w:t>
            </w:r>
          </w:p>
        </w:tc>
      </w:tr>
      <w:tr w:rsidR="004365EE" w14:paraId="55125F61" w14:textId="77777777" w:rsidTr="00E10B09">
        <w:trPr>
          <w:trHeight w:val="80"/>
        </w:trPr>
        <w:tc>
          <w:tcPr>
            <w:tcW w:w="4111" w:type="dxa"/>
            <w:shd w:val="clear" w:color="auto" w:fill="auto"/>
          </w:tcPr>
          <w:p w14:paraId="13E1D26C" w14:textId="4FDBA843" w:rsidR="004365EE" w:rsidRPr="006E3715" w:rsidRDefault="004365EE" w:rsidP="00E10B09">
            <w:pPr>
              <w:spacing w:before="120" w:line="240" w:lineRule="atLeast"/>
              <w:rPr>
                <w:b/>
              </w:rPr>
            </w:pPr>
            <w:r w:rsidRPr="006E3715">
              <w:rPr>
                <w:b/>
              </w:rPr>
              <w:t>Nadmořská výška</w:t>
            </w:r>
          </w:p>
        </w:tc>
        <w:tc>
          <w:tcPr>
            <w:tcW w:w="165" w:type="dxa"/>
            <w:shd w:val="clear" w:color="auto" w:fill="auto"/>
          </w:tcPr>
          <w:p w14:paraId="59522A3C" w14:textId="77777777" w:rsidR="004365EE" w:rsidRPr="006E3715" w:rsidRDefault="004365EE" w:rsidP="00E10B09">
            <w:pPr>
              <w:spacing w:before="120" w:line="240" w:lineRule="atLeast"/>
              <w:jc w:val="both"/>
              <w:rPr>
                <w:b/>
              </w:rPr>
            </w:pPr>
            <w:r w:rsidRPr="006E3715">
              <w:rPr>
                <w:b/>
              </w:rPr>
              <w:t>:</w:t>
            </w:r>
          </w:p>
        </w:tc>
        <w:tc>
          <w:tcPr>
            <w:tcW w:w="4725" w:type="dxa"/>
            <w:shd w:val="clear" w:color="auto" w:fill="auto"/>
          </w:tcPr>
          <w:p w14:paraId="402B380F" w14:textId="3DF95238" w:rsidR="004365EE" w:rsidRPr="001D5626" w:rsidRDefault="006F60BF" w:rsidP="00E10B09">
            <w:pPr>
              <w:spacing w:before="120" w:line="240" w:lineRule="atLeast"/>
            </w:pPr>
            <w:r>
              <w:t>261</w:t>
            </w:r>
            <w:r w:rsidR="004365EE" w:rsidRPr="001D5626">
              <w:t xml:space="preserve"> m.n.m.</w:t>
            </w:r>
          </w:p>
        </w:tc>
      </w:tr>
    </w:tbl>
    <w:p w14:paraId="3CE1F477" w14:textId="61249BE1" w:rsidR="0072306E" w:rsidRPr="00295F32" w:rsidRDefault="003C2036">
      <w:pPr>
        <w:spacing w:before="120" w:line="240" w:lineRule="atLeast"/>
        <w:ind w:left="567"/>
        <w:jc w:val="both"/>
        <w:rPr>
          <w:b/>
          <w:u w:val="single"/>
        </w:rPr>
      </w:pPr>
      <w:r>
        <w:rPr>
          <w:b/>
          <w:u w:val="single"/>
        </w:rPr>
        <w:t xml:space="preserve">Základní ochrana - </w:t>
      </w:r>
      <w:r w:rsidR="0072306E">
        <w:rPr>
          <w:b/>
          <w:u w:val="single"/>
        </w:rPr>
        <w:t>Ochrana  před</w:t>
      </w:r>
      <w:r w:rsidR="0072306E" w:rsidRPr="00295F32">
        <w:rPr>
          <w:b/>
          <w:u w:val="single"/>
        </w:rPr>
        <w:t xml:space="preserve">nebezpečným dotykem živých částí elektrických zařízení do 1000 V: </w:t>
      </w:r>
    </w:p>
    <w:p w14:paraId="436C461B" w14:textId="77777777" w:rsidR="0072306E" w:rsidRPr="00295F32" w:rsidRDefault="0072306E">
      <w:pPr>
        <w:spacing w:line="240" w:lineRule="atLeast"/>
        <w:ind w:firstLine="567"/>
        <w:jc w:val="both"/>
      </w:pPr>
      <w:r w:rsidRPr="00295F32">
        <w:t>polohou, izolací, krytím</w:t>
      </w:r>
      <w:r w:rsidR="00CC559D" w:rsidRPr="00295F32">
        <w:t xml:space="preserve"> a zábranami</w:t>
      </w:r>
      <w:r w:rsidRPr="00295F32">
        <w:t xml:space="preserve"> dle ČSN 33 2000–4-41 ed.</w:t>
      </w:r>
      <w:r w:rsidR="00293760">
        <w:t>3</w:t>
      </w:r>
      <w:r w:rsidR="00CC559D" w:rsidRPr="00295F32">
        <w:t xml:space="preserve"> a ČSN EN 61140 ed.</w:t>
      </w:r>
      <w:r w:rsidR="00A93F92" w:rsidRPr="00295F32">
        <w:t>3</w:t>
      </w:r>
    </w:p>
    <w:p w14:paraId="0E0E80ED" w14:textId="2FB2E242" w:rsidR="0072306E" w:rsidRPr="00295F32" w:rsidRDefault="003C2036">
      <w:pPr>
        <w:spacing w:before="120" w:line="240" w:lineRule="atLeast"/>
        <w:ind w:left="567"/>
        <w:jc w:val="both"/>
        <w:rPr>
          <w:b/>
          <w:u w:val="single"/>
        </w:rPr>
      </w:pPr>
      <w:r>
        <w:rPr>
          <w:b/>
          <w:u w:val="single"/>
        </w:rPr>
        <w:t xml:space="preserve">Ochrana při poruše - </w:t>
      </w:r>
      <w:r w:rsidR="0072306E" w:rsidRPr="00295F32">
        <w:rPr>
          <w:b/>
          <w:u w:val="single"/>
        </w:rPr>
        <w:t xml:space="preserve">Ochrana  před nebezpečným dotykem neživých částí elektrických zařízení: </w:t>
      </w:r>
    </w:p>
    <w:p w14:paraId="5D74B7DF" w14:textId="77777777" w:rsidR="0072306E" w:rsidRPr="00295F32" w:rsidRDefault="0072306E">
      <w:pPr>
        <w:spacing w:before="120"/>
        <w:ind w:firstLine="567"/>
        <w:jc w:val="both"/>
      </w:pPr>
      <w:r w:rsidRPr="00295F32">
        <w:t>Do 1500 V, stejnosměrná soustava IT – izolací dle ČSN 33 2000-4-41 ed.</w:t>
      </w:r>
      <w:r w:rsidR="00E035A9">
        <w:t>3</w:t>
      </w:r>
      <w:r w:rsidRPr="00295F32">
        <w:t>, čl. 413.2</w:t>
      </w:r>
    </w:p>
    <w:p w14:paraId="61BED38E" w14:textId="4DEF305A" w:rsidR="0072306E" w:rsidRDefault="0072306E">
      <w:pPr>
        <w:spacing w:before="120"/>
        <w:ind w:left="567"/>
        <w:jc w:val="both"/>
      </w:pPr>
      <w:r w:rsidRPr="00295F32">
        <w:rPr>
          <w:bCs/>
        </w:rPr>
        <w:t xml:space="preserve">Do 1000 V, střídavá soustava TN-C-S  </w:t>
      </w:r>
      <w:r w:rsidR="003C2036">
        <w:rPr>
          <w:bCs/>
        </w:rPr>
        <w:t>automatickým</w:t>
      </w:r>
      <w:r w:rsidRPr="00295F32">
        <w:t xml:space="preserve"> odpojením od zdroje, dle ČSN 33 2000-4-41 ed.</w:t>
      </w:r>
      <w:r w:rsidR="00E035A9">
        <w:t>3</w:t>
      </w:r>
      <w:r w:rsidRPr="00295F32">
        <w:t>, čl. 413.1.3</w:t>
      </w:r>
      <w:r w:rsidR="00987304" w:rsidRPr="00295F32">
        <w:t xml:space="preserve">, </w:t>
      </w:r>
      <w:r w:rsidR="003C2036">
        <w:t xml:space="preserve">přídavnou izolací, </w:t>
      </w:r>
      <w:r w:rsidR="00987304" w:rsidRPr="00295F32">
        <w:t>případně ochranným pospojováním.</w:t>
      </w:r>
    </w:p>
    <w:p w14:paraId="3B4D9DF0" w14:textId="77777777" w:rsidR="003C2036" w:rsidRDefault="003C2036" w:rsidP="003C2036">
      <w:pPr>
        <w:spacing w:before="120"/>
        <w:ind w:left="567"/>
        <w:jc w:val="both"/>
        <w:rPr>
          <w:kern w:val="2"/>
        </w:rPr>
      </w:pPr>
      <w:r>
        <w:t>Doplňková ochrana doplňujícím ochranným pospojováním dle ČSN 33 2000-4-41 ed.3 čl. 415.2.</w:t>
      </w:r>
    </w:p>
    <w:p w14:paraId="6085FC74" w14:textId="4F5368EC" w:rsidR="00351CB1" w:rsidRDefault="0072306E" w:rsidP="00C75F76">
      <w:pPr>
        <w:spacing w:before="120"/>
        <w:ind w:firstLine="567"/>
        <w:jc w:val="both"/>
      </w:pPr>
      <w:r>
        <w:t>V distribuční s</w:t>
      </w:r>
      <w:r w:rsidR="00EE1850">
        <w:t>oustavě</w:t>
      </w:r>
      <w:r w:rsidR="008669AE">
        <w:t xml:space="preserve"> </w:t>
      </w:r>
      <w:r>
        <w:t>je</w:t>
      </w:r>
      <w:r w:rsidR="00EF1EA1">
        <w:t xml:space="preserve"> ochrana řešena dle PNE 330000-1, </w:t>
      </w:r>
      <w:r w:rsidR="00D17BB7">
        <w:t>6</w:t>
      </w:r>
      <w:r w:rsidR="00EF1EA1">
        <w:t>.</w:t>
      </w:r>
      <w:r w:rsidR="003C03A3">
        <w:t xml:space="preserve"> </w:t>
      </w:r>
      <w:r w:rsidR="00EF1EA1">
        <w:t>vydání</w:t>
      </w:r>
      <w:r>
        <w:t xml:space="preserve">. </w:t>
      </w:r>
    </w:p>
    <w:p w14:paraId="00DDB031" w14:textId="77777777" w:rsidR="00F62CCE" w:rsidRDefault="00F62CCE" w:rsidP="00F62CCE">
      <w:pPr>
        <w:spacing w:before="120"/>
        <w:ind w:firstLine="567"/>
      </w:pPr>
      <w:r>
        <w:t>Změnový list:</w:t>
      </w:r>
    </w:p>
    <w:tbl>
      <w:tblPr>
        <w:tblStyle w:val="Mkatabulky"/>
        <w:tblW w:w="0" w:type="auto"/>
        <w:tblLook w:val="04A0" w:firstRow="1" w:lastRow="0" w:firstColumn="1" w:lastColumn="0" w:noHBand="0" w:noVBand="1"/>
      </w:tblPr>
      <w:tblGrid>
        <w:gridCol w:w="1384"/>
        <w:gridCol w:w="1134"/>
        <w:gridCol w:w="5387"/>
        <w:gridCol w:w="1701"/>
      </w:tblGrid>
      <w:tr w:rsidR="00F62CCE" w14:paraId="6130BAA0" w14:textId="77777777" w:rsidTr="00F62CCE">
        <w:tc>
          <w:tcPr>
            <w:tcW w:w="1384" w:type="dxa"/>
          </w:tcPr>
          <w:p w14:paraId="53BCE7B8" w14:textId="77777777" w:rsidR="00F62CCE" w:rsidRDefault="00F62CCE" w:rsidP="00F62CCE">
            <w:pPr>
              <w:spacing w:before="120"/>
              <w:jc w:val="center"/>
            </w:pPr>
            <w:r>
              <w:t>Datum</w:t>
            </w:r>
          </w:p>
        </w:tc>
        <w:tc>
          <w:tcPr>
            <w:tcW w:w="1134" w:type="dxa"/>
          </w:tcPr>
          <w:p w14:paraId="11126639" w14:textId="77777777" w:rsidR="00F62CCE" w:rsidRDefault="00F62CCE" w:rsidP="00F62CCE">
            <w:pPr>
              <w:spacing w:before="120"/>
              <w:jc w:val="center"/>
            </w:pPr>
            <w:r>
              <w:t>Verze</w:t>
            </w:r>
          </w:p>
        </w:tc>
        <w:tc>
          <w:tcPr>
            <w:tcW w:w="5387" w:type="dxa"/>
          </w:tcPr>
          <w:p w14:paraId="09E858A0" w14:textId="77777777" w:rsidR="00F62CCE" w:rsidRDefault="00F62CCE" w:rsidP="00F62CCE">
            <w:pPr>
              <w:spacing w:before="120"/>
              <w:jc w:val="center"/>
            </w:pPr>
            <w:r>
              <w:t>Popis změn</w:t>
            </w:r>
          </w:p>
        </w:tc>
        <w:tc>
          <w:tcPr>
            <w:tcW w:w="1701" w:type="dxa"/>
          </w:tcPr>
          <w:p w14:paraId="319CA347" w14:textId="77777777" w:rsidR="00F62CCE" w:rsidRDefault="00F62CCE" w:rsidP="00F62CCE">
            <w:pPr>
              <w:spacing w:before="120"/>
              <w:jc w:val="center"/>
            </w:pPr>
            <w:r>
              <w:t>Autor</w:t>
            </w:r>
          </w:p>
        </w:tc>
      </w:tr>
      <w:tr w:rsidR="00F62CCE" w14:paraId="22FE586D" w14:textId="77777777" w:rsidTr="00F62CCE">
        <w:tc>
          <w:tcPr>
            <w:tcW w:w="1384" w:type="dxa"/>
          </w:tcPr>
          <w:p w14:paraId="7F4D1152" w14:textId="77777777" w:rsidR="00F62CCE" w:rsidRDefault="00F62CCE" w:rsidP="00295F32">
            <w:pPr>
              <w:spacing w:before="120"/>
              <w:jc w:val="both"/>
            </w:pPr>
          </w:p>
        </w:tc>
        <w:tc>
          <w:tcPr>
            <w:tcW w:w="1134" w:type="dxa"/>
          </w:tcPr>
          <w:p w14:paraId="4A9E62FC" w14:textId="77777777" w:rsidR="00F62CCE" w:rsidRDefault="00F62CCE" w:rsidP="00295F32">
            <w:pPr>
              <w:spacing w:before="120"/>
              <w:jc w:val="both"/>
            </w:pPr>
          </w:p>
        </w:tc>
        <w:tc>
          <w:tcPr>
            <w:tcW w:w="5387" w:type="dxa"/>
          </w:tcPr>
          <w:p w14:paraId="3948427A" w14:textId="77777777" w:rsidR="00F62CCE" w:rsidRDefault="00F62CCE" w:rsidP="00295F32">
            <w:pPr>
              <w:spacing w:before="120"/>
              <w:jc w:val="both"/>
            </w:pPr>
          </w:p>
        </w:tc>
        <w:tc>
          <w:tcPr>
            <w:tcW w:w="1701" w:type="dxa"/>
          </w:tcPr>
          <w:p w14:paraId="242B0F80" w14:textId="77777777" w:rsidR="00F62CCE" w:rsidRDefault="00F62CCE" w:rsidP="00295F32">
            <w:pPr>
              <w:spacing w:before="120"/>
              <w:jc w:val="both"/>
            </w:pPr>
          </w:p>
        </w:tc>
      </w:tr>
      <w:tr w:rsidR="00F62CCE" w14:paraId="3750FBC4" w14:textId="77777777" w:rsidTr="00F62CCE">
        <w:tc>
          <w:tcPr>
            <w:tcW w:w="1384" w:type="dxa"/>
          </w:tcPr>
          <w:p w14:paraId="2D6EDE23" w14:textId="77777777" w:rsidR="00F62CCE" w:rsidRDefault="00F62CCE" w:rsidP="00295F32">
            <w:pPr>
              <w:spacing w:before="120"/>
              <w:jc w:val="both"/>
            </w:pPr>
          </w:p>
        </w:tc>
        <w:tc>
          <w:tcPr>
            <w:tcW w:w="1134" w:type="dxa"/>
          </w:tcPr>
          <w:p w14:paraId="114C9DD0" w14:textId="77777777" w:rsidR="00F62CCE" w:rsidRDefault="00F62CCE" w:rsidP="00295F32">
            <w:pPr>
              <w:spacing w:before="120"/>
              <w:jc w:val="both"/>
            </w:pPr>
          </w:p>
        </w:tc>
        <w:tc>
          <w:tcPr>
            <w:tcW w:w="5387" w:type="dxa"/>
          </w:tcPr>
          <w:p w14:paraId="434EF7C6" w14:textId="77777777" w:rsidR="00F62CCE" w:rsidRDefault="00F62CCE" w:rsidP="00295F32">
            <w:pPr>
              <w:spacing w:before="120"/>
              <w:jc w:val="both"/>
            </w:pPr>
          </w:p>
        </w:tc>
        <w:tc>
          <w:tcPr>
            <w:tcW w:w="1701" w:type="dxa"/>
          </w:tcPr>
          <w:p w14:paraId="47843E25" w14:textId="77777777" w:rsidR="00F62CCE" w:rsidRDefault="00F62CCE" w:rsidP="00295F32">
            <w:pPr>
              <w:spacing w:before="120"/>
              <w:jc w:val="both"/>
            </w:pPr>
          </w:p>
        </w:tc>
      </w:tr>
    </w:tbl>
    <w:p w14:paraId="38D75E61" w14:textId="77777777"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14:paraId="394C705A" w14:textId="77777777" w:rsidR="005C40DD" w:rsidRDefault="005C40DD" w:rsidP="005C40DD">
      <w:pPr>
        <w:pStyle w:val="Zkladntext"/>
      </w:pPr>
    </w:p>
    <w:p w14:paraId="447F009D" w14:textId="77777777" w:rsidR="00832E00" w:rsidRPr="00295F32" w:rsidRDefault="00832E00" w:rsidP="005C40DD">
      <w:pPr>
        <w:pStyle w:val="Zkladntext"/>
      </w:pPr>
    </w:p>
    <w:p w14:paraId="574771A8" w14:textId="77777777"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14:paraId="6AE02613" w14:textId="77777777" w:rsidR="005C40DD" w:rsidRPr="00876477" w:rsidRDefault="005C40DD" w:rsidP="005C40DD">
      <w:pPr>
        <w:pStyle w:val="Zkladntext"/>
        <w:rPr>
          <w:i/>
        </w:rPr>
      </w:pPr>
      <w:r w:rsidRPr="00876477">
        <w:rPr>
          <w:i/>
        </w:rPr>
        <w:t>Textová část</w:t>
      </w:r>
    </w:p>
    <w:p w14:paraId="3421A442" w14:textId="77777777" w:rsidR="005C40DD" w:rsidRPr="00C838F3" w:rsidRDefault="00296D08" w:rsidP="005C40DD">
      <w:pPr>
        <w:pStyle w:val="Zkladntext"/>
        <w:ind w:firstLine="426"/>
      </w:pPr>
      <w:r w:rsidRPr="00C838F3">
        <w:t>00</w:t>
      </w:r>
      <w:r w:rsidRPr="00C838F3">
        <w:tab/>
      </w:r>
      <w:r w:rsidR="005C40DD" w:rsidRPr="00C838F3">
        <w:tab/>
      </w:r>
      <w:r w:rsidR="005C40DD" w:rsidRPr="00C838F3">
        <w:tab/>
      </w:r>
      <w:r w:rsidR="005C40DD" w:rsidRPr="00C838F3">
        <w:tab/>
      </w:r>
      <w:r w:rsidR="005C40DD" w:rsidRPr="00C838F3">
        <w:tab/>
      </w:r>
      <w:r w:rsidR="005C40DD" w:rsidRPr="00C838F3">
        <w:tab/>
        <w:t xml:space="preserve">Titulní list </w:t>
      </w:r>
      <w:r w:rsidR="005C40DD" w:rsidRPr="00C838F3">
        <w:tab/>
      </w:r>
      <w:r w:rsidR="005C40DD" w:rsidRPr="00C838F3">
        <w:tab/>
      </w:r>
    </w:p>
    <w:p w14:paraId="09A74D79" w14:textId="77777777" w:rsidR="005C40DD" w:rsidRPr="00C838F3" w:rsidRDefault="005C40DD" w:rsidP="005C40DD">
      <w:pPr>
        <w:pStyle w:val="Zkladntext"/>
        <w:ind w:firstLine="426"/>
      </w:pPr>
      <w:r w:rsidRPr="00C838F3">
        <w:t>00</w:t>
      </w:r>
      <w:r w:rsidR="00296D08" w:rsidRPr="00C838F3">
        <w:t>0</w:t>
      </w:r>
      <w:r w:rsidRPr="00C838F3">
        <w:tab/>
      </w:r>
      <w:r w:rsidRPr="00C838F3">
        <w:tab/>
      </w:r>
      <w:r w:rsidRPr="00C838F3">
        <w:tab/>
      </w:r>
      <w:r w:rsidRPr="00C838F3">
        <w:tab/>
      </w:r>
      <w:r w:rsidRPr="00C838F3">
        <w:tab/>
        <w:t xml:space="preserve">Technická zpráva                 </w:t>
      </w:r>
      <w:r w:rsidRPr="00C838F3">
        <w:tab/>
      </w:r>
      <w:r w:rsidRPr="00C838F3">
        <w:tab/>
      </w:r>
      <w:r w:rsidRPr="00C838F3">
        <w:tab/>
      </w:r>
      <w:r w:rsidRPr="00C838F3">
        <w:tab/>
      </w:r>
      <w:r w:rsidRPr="00C838F3">
        <w:tab/>
      </w:r>
    </w:p>
    <w:p w14:paraId="7253D819" w14:textId="77777777" w:rsidR="00832E00" w:rsidRPr="00E035A9" w:rsidRDefault="00832E00" w:rsidP="005C40DD">
      <w:pPr>
        <w:pStyle w:val="Zkladntext"/>
        <w:ind w:firstLine="426"/>
        <w:rPr>
          <w:highlight w:val="yellow"/>
        </w:rPr>
      </w:pPr>
    </w:p>
    <w:p w14:paraId="15961951" w14:textId="77777777" w:rsidR="00832E00" w:rsidRPr="00E035A9" w:rsidRDefault="00832E00" w:rsidP="005C40DD">
      <w:pPr>
        <w:pStyle w:val="Zkladntext"/>
        <w:ind w:firstLine="426"/>
        <w:rPr>
          <w:highlight w:val="yellow"/>
        </w:rPr>
      </w:pPr>
    </w:p>
    <w:p w14:paraId="3A55F0FF" w14:textId="77777777" w:rsidR="005C40DD" w:rsidRPr="00514869" w:rsidRDefault="005C40DD" w:rsidP="005C40DD">
      <w:pPr>
        <w:pStyle w:val="Zkladntext"/>
        <w:rPr>
          <w:i/>
        </w:rPr>
      </w:pPr>
      <w:r w:rsidRPr="00514869">
        <w:rPr>
          <w:i/>
        </w:rPr>
        <w:t>Výkresová část</w:t>
      </w:r>
      <w:r w:rsidRPr="00514869">
        <w:rPr>
          <w:i/>
        </w:rPr>
        <w:tab/>
      </w:r>
      <w:r w:rsidRPr="00514869">
        <w:rPr>
          <w:i/>
        </w:rPr>
        <w:tab/>
      </w:r>
      <w:r w:rsidRPr="00514869">
        <w:rPr>
          <w:i/>
        </w:rPr>
        <w:tab/>
      </w:r>
    </w:p>
    <w:p w14:paraId="0E0B45CD" w14:textId="77777777" w:rsidR="005C40DD" w:rsidRPr="00514869" w:rsidRDefault="005C40DD" w:rsidP="005C40DD">
      <w:pPr>
        <w:pStyle w:val="Zkladntext"/>
        <w:ind w:firstLine="426"/>
      </w:pPr>
      <w:r w:rsidRPr="00514869">
        <w:t>01</w:t>
      </w:r>
      <w:r w:rsidRPr="00514869">
        <w:tab/>
      </w:r>
      <w:r w:rsidRPr="00514869">
        <w:tab/>
      </w:r>
      <w:r w:rsidRPr="00514869">
        <w:tab/>
      </w:r>
      <w:r w:rsidRPr="00514869">
        <w:tab/>
      </w:r>
      <w:r w:rsidRPr="00514869">
        <w:tab/>
      </w:r>
      <w:r w:rsidRPr="00514869">
        <w:tab/>
        <w:t>Situace</w:t>
      </w:r>
      <w:r w:rsidRPr="00514869">
        <w:tab/>
      </w:r>
      <w:r w:rsidR="002F1B6A">
        <w:t xml:space="preserve"> </w:t>
      </w:r>
    </w:p>
    <w:p w14:paraId="618170CF" w14:textId="4465691F" w:rsidR="005C40DD" w:rsidRPr="00514869" w:rsidRDefault="005C40DD" w:rsidP="005C40DD">
      <w:pPr>
        <w:pStyle w:val="Zkladntext"/>
        <w:ind w:firstLine="426"/>
      </w:pPr>
      <w:r w:rsidRPr="00514869">
        <w:t>02</w:t>
      </w:r>
      <w:r w:rsidRPr="00514869">
        <w:tab/>
      </w:r>
      <w:r w:rsidRPr="00514869">
        <w:tab/>
      </w:r>
      <w:r w:rsidRPr="00514869">
        <w:tab/>
      </w:r>
      <w:r w:rsidRPr="00514869">
        <w:tab/>
      </w:r>
      <w:r w:rsidRPr="00514869">
        <w:tab/>
      </w:r>
      <w:r w:rsidRPr="00514869">
        <w:tab/>
      </w:r>
      <w:r w:rsidRPr="000F6932">
        <w:t xml:space="preserve">Situace </w:t>
      </w:r>
      <w:r w:rsidR="00AA5E20" w:rsidRPr="000F6932">
        <w:t>- širší</w:t>
      </w:r>
      <w:r w:rsidR="000F6932" w:rsidRPr="000F6932">
        <w:t>ch</w:t>
      </w:r>
      <w:r w:rsidR="00AA5E20" w:rsidRPr="00514869">
        <w:t xml:space="preserve"> vztah</w:t>
      </w:r>
      <w:r w:rsidR="000F6932">
        <w:t>ů</w:t>
      </w:r>
    </w:p>
    <w:p w14:paraId="3DD19CE7" w14:textId="77777777" w:rsidR="00547B45" w:rsidRPr="00514869" w:rsidRDefault="005C40DD" w:rsidP="005C40DD">
      <w:pPr>
        <w:pStyle w:val="Zkladntext"/>
        <w:ind w:firstLine="426"/>
      </w:pPr>
      <w:r w:rsidRPr="00514869">
        <w:t>03</w:t>
      </w:r>
      <w:r w:rsidRPr="00514869">
        <w:tab/>
      </w:r>
      <w:r w:rsidRPr="00514869">
        <w:tab/>
      </w:r>
      <w:r w:rsidRPr="00514869">
        <w:tab/>
      </w:r>
      <w:r w:rsidRPr="00514869">
        <w:tab/>
      </w:r>
      <w:r w:rsidRPr="00514869">
        <w:tab/>
      </w:r>
      <w:r w:rsidRPr="00514869">
        <w:tab/>
      </w:r>
      <w:r w:rsidR="00547B45" w:rsidRPr="00514869">
        <w:t>Rozložení panelů</w:t>
      </w:r>
    </w:p>
    <w:p w14:paraId="2D7D0C61" w14:textId="1DD4617E" w:rsidR="00547B45" w:rsidRPr="0091070E" w:rsidRDefault="001F028F" w:rsidP="005C40DD">
      <w:pPr>
        <w:pStyle w:val="Zkladntext"/>
        <w:ind w:firstLine="426"/>
      </w:pPr>
      <w:r w:rsidRPr="0091070E">
        <w:t>04</w:t>
      </w:r>
      <w:r w:rsidRPr="0091070E">
        <w:tab/>
      </w:r>
      <w:r w:rsidRPr="0091070E">
        <w:tab/>
      </w:r>
      <w:r w:rsidRPr="0091070E">
        <w:tab/>
      </w:r>
      <w:r w:rsidRPr="0091070E">
        <w:tab/>
      </w:r>
      <w:r w:rsidRPr="0091070E">
        <w:tab/>
      </w:r>
      <w:r w:rsidRPr="0091070E">
        <w:tab/>
      </w:r>
      <w:r w:rsidR="00D46E55">
        <w:t>Jednopólové</w:t>
      </w:r>
      <w:r w:rsidR="006C399A" w:rsidRPr="00876477">
        <w:t xml:space="preserve"> sch</w:t>
      </w:r>
      <w:r w:rsidR="000F6932">
        <w:t>é</w:t>
      </w:r>
      <w:r w:rsidR="006C399A" w:rsidRPr="00876477">
        <w:t>ma</w:t>
      </w:r>
    </w:p>
    <w:p w14:paraId="3150C380" w14:textId="70F77BCC" w:rsidR="00547B45" w:rsidRDefault="005C40DD" w:rsidP="00547B45">
      <w:pPr>
        <w:pStyle w:val="Zkladntext"/>
        <w:ind w:firstLine="426"/>
      </w:pPr>
      <w:r w:rsidRPr="00876477">
        <w:t>0</w:t>
      </w:r>
      <w:r w:rsidR="005969C9">
        <w:t>5</w:t>
      </w:r>
      <w:r w:rsidR="00AA5E20">
        <w:tab/>
      </w:r>
      <w:r w:rsidRPr="00876477">
        <w:tab/>
      </w:r>
      <w:r w:rsidRPr="00876477">
        <w:tab/>
      </w:r>
      <w:r w:rsidRPr="00876477">
        <w:tab/>
      </w:r>
      <w:r w:rsidRPr="00876477">
        <w:tab/>
      </w:r>
      <w:r w:rsidRPr="00876477">
        <w:tab/>
      </w:r>
      <w:r w:rsidR="00F12970" w:rsidRPr="00876477">
        <w:t>Sch</w:t>
      </w:r>
      <w:r w:rsidR="000F6932">
        <w:t>é</w:t>
      </w:r>
      <w:r w:rsidR="00F12970" w:rsidRPr="00876477">
        <w:t>ma zapojení</w:t>
      </w:r>
    </w:p>
    <w:p w14:paraId="317889BB" w14:textId="11F3B953" w:rsidR="003C2036" w:rsidRDefault="00AA5E20" w:rsidP="003C2036">
      <w:pPr>
        <w:pStyle w:val="Zkladntext"/>
        <w:ind w:firstLine="426"/>
      </w:pPr>
      <w:r>
        <w:t>06</w:t>
      </w:r>
      <w:r w:rsidR="00DC1455">
        <w:tab/>
      </w:r>
      <w:r w:rsidR="00DC1455">
        <w:tab/>
      </w:r>
      <w:r w:rsidR="00DC1455">
        <w:tab/>
      </w:r>
      <w:r w:rsidR="00DC1455">
        <w:tab/>
      </w:r>
      <w:r w:rsidR="00351CB1">
        <w:tab/>
      </w:r>
      <w:r w:rsidR="00DC1455">
        <w:tab/>
      </w:r>
      <w:r w:rsidR="00F12970" w:rsidRPr="0091070E">
        <w:t>Stringování</w:t>
      </w:r>
    </w:p>
    <w:p w14:paraId="64AD17EC" w14:textId="1E6EA865" w:rsidR="00F12970" w:rsidRDefault="0047234F" w:rsidP="00F12970">
      <w:pPr>
        <w:pStyle w:val="Zkladntext"/>
        <w:ind w:firstLine="426"/>
      </w:pPr>
      <w:r>
        <w:t>0</w:t>
      </w:r>
      <w:r w:rsidR="00AA5E20">
        <w:t>7</w:t>
      </w:r>
      <w:r w:rsidR="00DC1455">
        <w:tab/>
      </w:r>
      <w:r w:rsidR="00DC1455">
        <w:tab/>
      </w:r>
      <w:r w:rsidR="00DC1455">
        <w:tab/>
      </w:r>
      <w:r w:rsidR="00DC1455">
        <w:tab/>
      </w:r>
      <w:r w:rsidR="00DC1455">
        <w:tab/>
      </w:r>
      <w:r w:rsidR="00351CB1">
        <w:tab/>
      </w:r>
      <w:r w:rsidR="00F12970">
        <w:t>Obchodní měření</w:t>
      </w:r>
    </w:p>
    <w:p w14:paraId="078A0A84" w14:textId="4A1476AB" w:rsidR="000F6932" w:rsidRPr="00876477" w:rsidRDefault="000F6932" w:rsidP="000F6932">
      <w:pPr>
        <w:pStyle w:val="Zkladntext"/>
        <w:ind w:firstLine="426"/>
      </w:pPr>
      <w:r>
        <w:t>08</w:t>
      </w:r>
      <w:r>
        <w:tab/>
      </w:r>
      <w:r>
        <w:tab/>
      </w:r>
      <w:r>
        <w:tab/>
      </w:r>
      <w:r>
        <w:tab/>
      </w:r>
      <w:r>
        <w:tab/>
      </w:r>
      <w:r>
        <w:tab/>
        <w:t>Střešní konstrukce</w:t>
      </w:r>
    </w:p>
    <w:p w14:paraId="0972BF21" w14:textId="5F7BAF32" w:rsidR="00DC1455" w:rsidRDefault="00DC1455" w:rsidP="00547B45">
      <w:pPr>
        <w:pStyle w:val="Zkladntext"/>
        <w:ind w:left="426"/>
      </w:pPr>
    </w:p>
    <w:p w14:paraId="121B12F6" w14:textId="62533BE3" w:rsidR="00547B45" w:rsidRPr="00876477" w:rsidRDefault="00F12970" w:rsidP="005C40DD">
      <w:pPr>
        <w:pStyle w:val="Zkladntext"/>
        <w:ind w:firstLine="426"/>
      </w:pPr>
      <w:r>
        <w:t>Obchodní měření</w:t>
      </w:r>
    </w:p>
    <w:p w14:paraId="33B313CB" w14:textId="77777777" w:rsidR="005C40DD" w:rsidRPr="00876477" w:rsidRDefault="005C40DD" w:rsidP="005C40DD">
      <w:pPr>
        <w:pStyle w:val="Zkladntext"/>
        <w:ind w:left="4620"/>
      </w:pPr>
    </w:p>
    <w:p w14:paraId="780B1252" w14:textId="77777777" w:rsidR="005C40DD" w:rsidRPr="00876477" w:rsidRDefault="00BD19A4" w:rsidP="005C40DD">
      <w:pPr>
        <w:pStyle w:val="Zkladntext"/>
      </w:pPr>
      <w:r w:rsidRPr="00876477">
        <w:rPr>
          <w:i/>
        </w:rPr>
        <w:t>Přílohy</w:t>
      </w:r>
      <w:r w:rsidR="005C40DD" w:rsidRPr="00876477">
        <w:tab/>
      </w:r>
    </w:p>
    <w:p w14:paraId="5BCAC57E" w14:textId="77777777" w:rsidR="002C62AD" w:rsidRPr="00876477" w:rsidRDefault="00BD19A4" w:rsidP="002C62AD">
      <w:pPr>
        <w:pStyle w:val="Zkladntext"/>
        <w:numPr>
          <w:ilvl w:val="0"/>
          <w:numId w:val="10"/>
        </w:numPr>
      </w:pPr>
      <w:r w:rsidRPr="00876477">
        <w:t>Datasheety</w:t>
      </w:r>
    </w:p>
    <w:p w14:paraId="0D075203" w14:textId="77777777"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14:paraId="6CE1EB65" w14:textId="77777777" w:rsidR="005C40DD" w:rsidRPr="00876477" w:rsidRDefault="004130CF" w:rsidP="002C62AD">
      <w:pPr>
        <w:pStyle w:val="Zkladntext"/>
        <w:numPr>
          <w:ilvl w:val="0"/>
          <w:numId w:val="10"/>
        </w:numPr>
      </w:pPr>
      <w:r w:rsidRPr="00876477">
        <w:t>Manuály, návody k</w:t>
      </w:r>
      <w:r w:rsidR="00C00344" w:rsidRPr="00876477">
        <w:t> </w:t>
      </w:r>
      <w:r w:rsidRPr="00876477">
        <w:t>údržbě</w:t>
      </w:r>
    </w:p>
    <w:p w14:paraId="32106546" w14:textId="77777777" w:rsidR="00832E00" w:rsidRPr="00F865C0" w:rsidRDefault="00832E00" w:rsidP="00C00344">
      <w:pPr>
        <w:pStyle w:val="Zkladntext"/>
      </w:pPr>
    </w:p>
    <w:p w14:paraId="3A09F157" w14:textId="77777777" w:rsidR="00496E90" w:rsidRPr="00984EDA" w:rsidRDefault="00496E90" w:rsidP="00496E90">
      <w:pPr>
        <w:pStyle w:val="Zkladntext"/>
      </w:pPr>
      <w:r>
        <w:rPr>
          <w:i/>
        </w:rPr>
        <w:t>S</w:t>
      </w:r>
      <w:r w:rsidRPr="0045112F">
        <w:rPr>
          <w:i/>
        </w:rPr>
        <w:t>oupis stavebních prací dodávek a služeb s výkazem výměr</w:t>
      </w:r>
      <w:r w:rsidRPr="00984EDA">
        <w:tab/>
      </w:r>
    </w:p>
    <w:p w14:paraId="2A7C7850" w14:textId="77777777" w:rsidR="00C00344" w:rsidRPr="00F865C0" w:rsidRDefault="00C00344" w:rsidP="00C00344">
      <w:pPr>
        <w:pStyle w:val="Zkladntext"/>
        <w:numPr>
          <w:ilvl w:val="0"/>
          <w:numId w:val="11"/>
        </w:numPr>
      </w:pPr>
      <w:r w:rsidRPr="00F865C0">
        <w:t>Rozpočet</w:t>
      </w:r>
    </w:p>
    <w:p w14:paraId="04206983" w14:textId="77777777" w:rsidR="00C00344" w:rsidRDefault="00C00344" w:rsidP="00C00344">
      <w:pPr>
        <w:pStyle w:val="Zkladntext"/>
      </w:pPr>
    </w:p>
    <w:p w14:paraId="6A7C6EE6" w14:textId="77777777" w:rsidR="0072306E" w:rsidRDefault="0072306E">
      <w:pPr>
        <w:pStyle w:val="Nadpis1"/>
        <w:pageBreakBefore/>
        <w:widowControl/>
        <w:tabs>
          <w:tab w:val="clear" w:pos="0"/>
        </w:tabs>
        <w:jc w:val="both"/>
        <w:rPr>
          <w:lang w:val="cs-CZ"/>
        </w:rPr>
      </w:pPr>
      <w:r>
        <w:rPr>
          <w:lang w:val="cs-CZ"/>
        </w:rPr>
        <w:lastRenderedPageBreak/>
        <w:t>ÚČEL PROJEKTU</w:t>
      </w:r>
    </w:p>
    <w:p w14:paraId="42B7631E" w14:textId="009DB80E" w:rsidR="0072306E" w:rsidRPr="00C55A38" w:rsidRDefault="0072306E" w:rsidP="00310A05">
      <w:pPr>
        <w:spacing w:before="120" w:line="240" w:lineRule="atLeast"/>
        <w:ind w:left="426" w:firstLine="283"/>
        <w:jc w:val="both"/>
      </w:pPr>
      <w:r w:rsidRPr="00C55A38">
        <w:t xml:space="preserve">Projektová dokumentace </w:t>
      </w:r>
      <w:r w:rsidR="003F17C7" w:rsidRPr="00C55A38">
        <w:t>řeší instalaci</w:t>
      </w:r>
      <w:r w:rsidR="004365EE">
        <w:t xml:space="preserve"> </w:t>
      </w:r>
      <w:r w:rsidRPr="00C55A38">
        <w:t xml:space="preserve">fotovoltaické elektrárny a její napojení do </w:t>
      </w:r>
      <w:r w:rsidR="00845586">
        <w:t xml:space="preserve">rozvodů </w:t>
      </w:r>
      <w:r w:rsidR="006E5790" w:rsidRPr="00C55A38">
        <w:t>elektroinstalace objekt</w:t>
      </w:r>
      <w:r w:rsidR="000B1A10">
        <w:t>u</w:t>
      </w:r>
      <w:r w:rsidRPr="00C55A38">
        <w:t>. Elektrárna bude vybudov</w:t>
      </w:r>
      <w:r w:rsidR="005B7C49">
        <w:t>a</w:t>
      </w:r>
      <w:r w:rsidR="00345CC1" w:rsidRPr="00C55A38">
        <w:t>n</w:t>
      </w:r>
      <w:r w:rsidR="005B7C49">
        <w:t>á</w:t>
      </w:r>
      <w:r w:rsidR="00345CC1" w:rsidRPr="00C55A38">
        <w:t xml:space="preserve"> na </w:t>
      </w:r>
      <w:r w:rsidR="00B967F3">
        <w:t>stře</w:t>
      </w:r>
      <w:r w:rsidR="00351CB1">
        <w:t>še</w:t>
      </w:r>
      <w:r w:rsidR="00870C2A">
        <w:t xml:space="preserve"> </w:t>
      </w:r>
      <w:r w:rsidR="00237048">
        <w:t>budov</w:t>
      </w:r>
      <w:r w:rsidR="00351CB1">
        <w:t>y</w:t>
      </w:r>
      <w:r w:rsidR="00B967F3">
        <w:t xml:space="preserve"> spojen</w:t>
      </w:r>
      <w:r w:rsidR="00351CB1">
        <w:t>é</w:t>
      </w:r>
      <w:r w:rsidR="00B967F3">
        <w:t xml:space="preserve"> se zemí pevným základem a evidované v katastru nemovitostí </w:t>
      </w:r>
      <w:r w:rsidR="00AC72BE">
        <w:t xml:space="preserve">na </w:t>
      </w:r>
      <w:r w:rsidR="00C55A38" w:rsidRPr="00C55A38">
        <w:t>parcel</w:t>
      </w:r>
      <w:r w:rsidR="00351CB1">
        <w:t>e</w:t>
      </w:r>
      <w:r w:rsidR="000B1A10" w:rsidRPr="000B1A10">
        <w:t xml:space="preserve"> </w:t>
      </w:r>
      <w:r w:rsidR="00615406">
        <w:t>č. 731</w:t>
      </w:r>
      <w:r w:rsidR="000B1A10">
        <w:t xml:space="preserve">, technologie bude umístěna </w:t>
      </w:r>
      <w:r w:rsidR="00F65C5C">
        <w:t>v technické místnosti</w:t>
      </w:r>
      <w:r w:rsidR="0080303A">
        <w:t xml:space="preserve"> téže </w:t>
      </w:r>
      <w:r w:rsidR="000B1A10">
        <w:t>budov</w:t>
      </w:r>
      <w:r w:rsidR="007C7DC7">
        <w:t>y</w:t>
      </w:r>
      <w:r w:rsidR="0080303A">
        <w:t>,</w:t>
      </w:r>
      <w:r w:rsidR="000B1A10">
        <w:t xml:space="preserve"> na </w:t>
      </w:r>
      <w:r w:rsidR="007C7DC7" w:rsidRPr="00C55A38">
        <w:t>parcel</w:t>
      </w:r>
      <w:r w:rsidR="007C7DC7">
        <w:t>e</w:t>
      </w:r>
      <w:r w:rsidR="007C7DC7" w:rsidRPr="000B1A10">
        <w:t xml:space="preserve"> </w:t>
      </w:r>
      <w:r w:rsidR="00615406">
        <w:t>č. 731</w:t>
      </w:r>
      <w:r w:rsidR="007C7DC7">
        <w:t xml:space="preserve"> </w:t>
      </w:r>
      <w:r w:rsidR="00CC0DE3">
        <w:t xml:space="preserve">v k.ú. </w:t>
      </w:r>
      <w:r w:rsidR="00615406">
        <w:t>Medlánky</w:t>
      </w:r>
      <w:r w:rsidR="001D5626">
        <w:t>.</w:t>
      </w:r>
      <w:r w:rsidR="00AA5E20">
        <w:t xml:space="preserve"> Budov</w:t>
      </w:r>
      <w:r w:rsidR="00351CB1">
        <w:t>a</w:t>
      </w:r>
      <w:r w:rsidR="00AA5E20">
        <w:t xml:space="preserve"> slouží jako</w:t>
      </w:r>
      <w:r w:rsidR="00907EB8">
        <w:t xml:space="preserve"> </w:t>
      </w:r>
      <w:r w:rsidR="00EB015C">
        <w:t>stáje</w:t>
      </w:r>
      <w:r w:rsidR="00870C2A">
        <w:t>.</w:t>
      </w:r>
    </w:p>
    <w:p w14:paraId="10624F84" w14:textId="3091DCBE" w:rsidR="0072306E" w:rsidRDefault="005845E0">
      <w:pPr>
        <w:spacing w:before="120" w:line="240" w:lineRule="atLeast"/>
        <w:ind w:left="426" w:firstLine="283"/>
        <w:jc w:val="both"/>
      </w:pPr>
      <w:r>
        <w:t xml:space="preserve">Elektrárna bude tvořena </w:t>
      </w:r>
      <w:r w:rsidR="00AC72BE">
        <w:t>celkem</w:t>
      </w:r>
      <w:r w:rsidR="00491014">
        <w:t xml:space="preserve"> </w:t>
      </w:r>
      <w:r w:rsidR="00EB015C">
        <w:t>249</w:t>
      </w:r>
      <w:r w:rsidR="00491014">
        <w:t xml:space="preserve"> ks</w:t>
      </w:r>
      <w:r w:rsidR="0072306E">
        <w:t xml:space="preserve"> fotovoltaických panelů</w:t>
      </w:r>
      <w:r w:rsidR="00DA0008" w:rsidRPr="00DA0008">
        <w:t xml:space="preserve">, </w:t>
      </w:r>
      <w:r w:rsidR="00EE1850">
        <w:t xml:space="preserve">o výkonu </w:t>
      </w:r>
      <w:r w:rsidR="00C6666F">
        <w:t>36</w:t>
      </w:r>
      <w:r w:rsidR="00496E90">
        <w:t>0</w:t>
      </w:r>
      <w:r w:rsidR="008669AE">
        <w:t xml:space="preserve"> </w:t>
      </w:r>
      <w:r w:rsidR="00EE12AF">
        <w:t>Wp</w:t>
      </w:r>
      <w:r w:rsidR="0072306E" w:rsidRPr="0019440B">
        <w:t>,</w:t>
      </w:r>
      <w:r w:rsidR="0072306E">
        <w:t xml:space="preserve"> celkový instalovaný výkon </w:t>
      </w:r>
      <w:r w:rsidR="00F24B3D">
        <w:t xml:space="preserve">fotovoltaického systému činí </w:t>
      </w:r>
      <w:r w:rsidR="00EB015C">
        <w:t>89</w:t>
      </w:r>
      <w:r w:rsidR="008A153A">
        <w:t>,</w:t>
      </w:r>
      <w:r w:rsidR="00894FB9">
        <w:t>6</w:t>
      </w:r>
      <w:r w:rsidR="00A914EE">
        <w:t>4</w:t>
      </w:r>
      <w:r w:rsidR="008669AE">
        <w:t xml:space="preserve"> </w:t>
      </w:r>
      <w:r w:rsidR="0072306E">
        <w:t>kWp.</w:t>
      </w:r>
    </w:p>
    <w:p w14:paraId="269137B9" w14:textId="107C9F67" w:rsidR="00E75468" w:rsidRDefault="00EF5D10" w:rsidP="00EF5D10">
      <w:pPr>
        <w:pStyle w:val="Normlnweb"/>
        <w:spacing w:before="119" w:beforeAutospacing="0" w:after="0" w:line="238" w:lineRule="atLeast"/>
        <w:ind w:left="425" w:firstLine="284"/>
      </w:pPr>
      <w:r w:rsidRPr="006E5790">
        <w:t>Hlavní jistič</w:t>
      </w:r>
      <w:r w:rsidR="006E5790" w:rsidRPr="006E5790">
        <w:t xml:space="preserve"> pro připojení FVE </w:t>
      </w:r>
      <w:r w:rsidR="0047234F" w:rsidRPr="00F96A3C">
        <w:rPr>
          <w:color w:val="000000" w:themeColor="text1"/>
        </w:rPr>
        <w:t>je</w:t>
      </w:r>
      <w:r w:rsidR="006E5790" w:rsidRPr="00F96A3C">
        <w:rPr>
          <w:color w:val="000000" w:themeColor="text1"/>
        </w:rPr>
        <w:t xml:space="preserve"> </w:t>
      </w:r>
      <w:r w:rsidRPr="00F96A3C">
        <w:rPr>
          <w:color w:val="000000" w:themeColor="text1"/>
        </w:rPr>
        <w:t xml:space="preserve">3x </w:t>
      </w:r>
      <w:r w:rsidR="00A914EE" w:rsidRPr="00F96A3C">
        <w:rPr>
          <w:color w:val="000000" w:themeColor="text1"/>
        </w:rPr>
        <w:t>1</w:t>
      </w:r>
      <w:r w:rsidR="00894FB9">
        <w:rPr>
          <w:color w:val="000000" w:themeColor="text1"/>
        </w:rPr>
        <w:t>6</w:t>
      </w:r>
      <w:r w:rsidR="00F96A3C" w:rsidRPr="00F96A3C">
        <w:rPr>
          <w:color w:val="000000" w:themeColor="text1"/>
        </w:rPr>
        <w:t>0</w:t>
      </w:r>
      <w:r w:rsidR="00BA7B22" w:rsidRPr="00F96A3C">
        <w:rPr>
          <w:color w:val="000000" w:themeColor="text1"/>
        </w:rPr>
        <w:t xml:space="preserve"> A</w:t>
      </w:r>
      <w:r w:rsidR="00EE6629">
        <w:t>.</w:t>
      </w:r>
    </w:p>
    <w:p w14:paraId="2C137399" w14:textId="77777777" w:rsidR="0072306E" w:rsidRDefault="0072306E">
      <w:pPr>
        <w:pStyle w:val="Nadpis1"/>
        <w:widowControl/>
        <w:jc w:val="both"/>
        <w:rPr>
          <w:lang w:val="cs-CZ"/>
        </w:rPr>
      </w:pPr>
      <w:r>
        <w:rPr>
          <w:lang w:val="cs-CZ"/>
        </w:rPr>
        <w:t>TECHNICKÁ DATA PROJEKTOVÉ DOKUMENTACE</w:t>
      </w:r>
    </w:p>
    <w:p w14:paraId="014681B0" w14:textId="77777777" w:rsidR="0072306E" w:rsidRDefault="0072306E">
      <w:pPr>
        <w:spacing w:before="120" w:line="240" w:lineRule="atLeast"/>
        <w:ind w:left="426" w:firstLine="283"/>
        <w:jc w:val="both"/>
      </w:pPr>
      <w:r>
        <w:t xml:space="preserve"> Jsou uvedena v</w:t>
      </w:r>
    </w:p>
    <w:p w14:paraId="08E9ECE5" w14:textId="77777777" w:rsidR="0072306E" w:rsidRDefault="0072306E">
      <w:pPr>
        <w:widowControl/>
        <w:numPr>
          <w:ilvl w:val="0"/>
          <w:numId w:val="3"/>
        </w:numPr>
        <w:tabs>
          <w:tab w:val="left" w:pos="0"/>
          <w:tab w:val="left" w:pos="992"/>
        </w:tabs>
        <w:spacing w:before="120" w:line="240" w:lineRule="atLeast"/>
        <w:ind w:left="992" w:hanging="283"/>
        <w:jc w:val="both"/>
      </w:pPr>
      <w:r>
        <w:t>technické zprávě</w:t>
      </w:r>
    </w:p>
    <w:p w14:paraId="1131CA43" w14:textId="77777777" w:rsidR="005976B9" w:rsidRDefault="0072306E">
      <w:pPr>
        <w:widowControl/>
        <w:numPr>
          <w:ilvl w:val="0"/>
          <w:numId w:val="3"/>
        </w:numPr>
        <w:tabs>
          <w:tab w:val="left" w:pos="0"/>
          <w:tab w:val="left" w:pos="992"/>
        </w:tabs>
        <w:spacing w:before="120" w:line="240" w:lineRule="atLeast"/>
        <w:ind w:left="992" w:hanging="283"/>
        <w:jc w:val="both"/>
      </w:pPr>
      <w:r>
        <w:t>s</w:t>
      </w:r>
      <w:r w:rsidR="00907B54">
        <w:t>che</w:t>
      </w:r>
      <w:r>
        <w:t xml:space="preserve">matu zapojení </w:t>
      </w:r>
      <w:r w:rsidR="005976B9">
        <w:t>(výkresové části)</w:t>
      </w:r>
    </w:p>
    <w:p w14:paraId="3E292CBE" w14:textId="77777777" w:rsidR="0072306E" w:rsidRDefault="005976B9">
      <w:pPr>
        <w:widowControl/>
        <w:numPr>
          <w:ilvl w:val="0"/>
          <w:numId w:val="3"/>
        </w:numPr>
        <w:tabs>
          <w:tab w:val="left" w:pos="0"/>
          <w:tab w:val="left" w:pos="992"/>
        </w:tabs>
        <w:spacing w:before="120" w:line="240" w:lineRule="atLeast"/>
        <w:ind w:left="992" w:hanging="283"/>
        <w:jc w:val="both"/>
      </w:pPr>
      <w:r>
        <w:t>přílohách (datasheetech) k jednotlivým komponentům</w:t>
      </w:r>
    </w:p>
    <w:p w14:paraId="4CA6404A" w14:textId="77777777" w:rsidR="00F02A7B" w:rsidRPr="00CD0139" w:rsidRDefault="00F02A7B" w:rsidP="00F02A7B">
      <w:pPr>
        <w:pStyle w:val="Nadpis1"/>
        <w:widowControl/>
        <w:jc w:val="both"/>
        <w:rPr>
          <w:lang w:val="cs-CZ"/>
        </w:rPr>
      </w:pPr>
      <w:r w:rsidRPr="00CD0139">
        <w:rPr>
          <w:lang w:val="cs-CZ"/>
        </w:rPr>
        <w:t>ENERGETICKÁ BILANCE</w:t>
      </w:r>
    </w:p>
    <w:p w14:paraId="20FD2F27" w14:textId="1D1530BA"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E04796">
        <w:t>89</w:t>
      </w:r>
      <w:r w:rsidR="008A153A">
        <w:t>,</w:t>
      </w:r>
      <w:r w:rsidR="00E04796">
        <w:t>6</w:t>
      </w:r>
      <w:r w:rsidR="00A914EE">
        <w:t>4</w:t>
      </w:r>
      <w:r w:rsidR="004365EE">
        <w:t xml:space="preserve"> </w:t>
      </w:r>
      <w:r w:rsidRPr="00CD0139">
        <w:t>kWp</w:t>
      </w:r>
    </w:p>
    <w:p w14:paraId="2C069D99" w14:textId="6300CB1B" w:rsidR="00F02A7B" w:rsidRDefault="00F02A7B" w:rsidP="00F02A7B">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AC</w:t>
      </w:r>
      <w:r w:rsidR="00DD0566">
        <w:t xml:space="preserve"> </w:t>
      </w:r>
      <w:r w:rsidRPr="00CD0139">
        <w:rPr>
          <w:vertAlign w:val="subscript"/>
        </w:rPr>
        <w:t xml:space="preserve"> </w:t>
      </w:r>
      <w:r w:rsidRPr="00CD0139">
        <w:t>=</w:t>
      </w:r>
      <w:r w:rsidR="00DD0566">
        <w:t xml:space="preserve"> </w:t>
      </w:r>
      <w:r w:rsidR="00E04796">
        <w:t>80</w:t>
      </w:r>
      <w:r w:rsidR="004365EE">
        <w:t xml:space="preserve"> </w:t>
      </w:r>
      <w:r w:rsidRPr="00CD0139">
        <w:t>k</w:t>
      </w:r>
      <w:r w:rsidR="00BD19A4" w:rsidRPr="00CD0139">
        <w:t>VA</w:t>
      </w:r>
    </w:p>
    <w:p w14:paraId="586822F4" w14:textId="73183182"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4365EE">
        <w:t xml:space="preserve"> </w:t>
      </w:r>
      <w:r w:rsidR="00086998">
        <w:t>85</w:t>
      </w:r>
      <w:r w:rsidR="008A153A">
        <w:t xml:space="preserve"> </w:t>
      </w:r>
      <w:r w:rsidR="00086998">
        <w:t>1</w:t>
      </w:r>
      <w:r w:rsidR="000301E3">
        <w:t>5</w:t>
      </w:r>
      <w:r w:rsidR="008A153A">
        <w:t>0</w:t>
      </w:r>
      <w:r w:rsidRPr="00CD0139">
        <w:t xml:space="preserve"> kWh</w:t>
      </w:r>
    </w:p>
    <w:p w14:paraId="2E11D9FC" w14:textId="77777777" w:rsidR="0072306E" w:rsidRDefault="0072306E">
      <w:pPr>
        <w:pStyle w:val="Nadpis1"/>
        <w:widowControl/>
        <w:jc w:val="both"/>
        <w:rPr>
          <w:lang w:val="cs-CZ"/>
        </w:rPr>
      </w:pPr>
      <w:r>
        <w:rPr>
          <w:lang w:val="cs-CZ"/>
        </w:rPr>
        <w:t xml:space="preserve"> ROZSAH PROJEKTU</w:t>
      </w:r>
    </w:p>
    <w:p w14:paraId="7DE46F3C" w14:textId="44C41EC2" w:rsidR="00F24B3D" w:rsidRDefault="00114746">
      <w:pPr>
        <w:spacing w:before="120" w:line="240" w:lineRule="atLeast"/>
        <w:ind w:left="426" w:firstLine="283"/>
        <w:jc w:val="both"/>
      </w:pPr>
      <w:r>
        <w:t>Projekt řeší instalaci fotovoltaických panelů, napojení panelů na střídač</w:t>
      </w:r>
      <w:r w:rsidR="00322374">
        <w:t>e</w:t>
      </w:r>
      <w:r>
        <w:t xml:space="preserve"> a následné napojení na elektrickou síť NN </w:t>
      </w:r>
      <w:r w:rsidR="000B1A10">
        <w:t>budovy</w:t>
      </w:r>
      <w:r w:rsidR="0072306E">
        <w:t>.</w:t>
      </w:r>
      <w:r w:rsidR="00322374">
        <w:t xml:space="preserve"> Součástí projektu </w:t>
      </w:r>
      <w:r w:rsidR="00FE49CF">
        <w:t>je</w:t>
      </w:r>
      <w:r w:rsidR="00322374">
        <w:t xml:space="preserve"> datové propojení jednotlivých prvků a napojení na dálkový dohled přes webovou aplikaci</w:t>
      </w:r>
      <w:r w:rsidR="00923089">
        <w:t>.</w:t>
      </w:r>
    </w:p>
    <w:p w14:paraId="3F8C5712" w14:textId="08676A70" w:rsidR="0072306E" w:rsidRDefault="00F24B3D">
      <w:pPr>
        <w:spacing w:before="120" w:line="240" w:lineRule="atLeast"/>
        <w:ind w:left="426" w:firstLine="283"/>
        <w:jc w:val="both"/>
      </w:pPr>
      <w:r>
        <w:t xml:space="preserve">Projekt neřeší </w:t>
      </w:r>
      <w:r w:rsidR="0074500C">
        <w:t xml:space="preserve">stávající ani </w:t>
      </w:r>
      <w:r>
        <w:t>nově</w:t>
      </w:r>
      <w:r w:rsidR="00E6161E">
        <w:t xml:space="preserve"> instalovanou </w:t>
      </w:r>
      <w:r w:rsidR="00EB28AB">
        <w:t xml:space="preserve">ochranu </w:t>
      </w:r>
      <w:r w:rsidR="00B435B7">
        <w:t xml:space="preserve">budovy </w:t>
      </w:r>
      <w:r w:rsidR="00EB28AB">
        <w:t>proti blesku</w:t>
      </w:r>
      <w:r>
        <w:t>.</w:t>
      </w:r>
      <w:r w:rsidR="00605D34">
        <w:t xml:space="preserve"> </w:t>
      </w:r>
    </w:p>
    <w:p w14:paraId="05F51433" w14:textId="77777777" w:rsidR="0072306E" w:rsidRDefault="0072306E">
      <w:pPr>
        <w:pStyle w:val="Nadpis1"/>
        <w:widowControl/>
        <w:jc w:val="both"/>
        <w:rPr>
          <w:lang w:val="cs-CZ"/>
        </w:rPr>
      </w:pPr>
      <w:r>
        <w:rPr>
          <w:lang w:val="cs-CZ"/>
        </w:rPr>
        <w:t xml:space="preserve">  TECHNICKÝ POPIS</w:t>
      </w:r>
    </w:p>
    <w:p w14:paraId="2614A705" w14:textId="77777777" w:rsidR="001F0935" w:rsidRPr="00CD0139" w:rsidRDefault="001F0935" w:rsidP="000C3E3C">
      <w:pPr>
        <w:pStyle w:val="Nadpis2"/>
        <w:widowControl/>
        <w:numPr>
          <w:ilvl w:val="1"/>
          <w:numId w:val="2"/>
        </w:numPr>
        <w:tabs>
          <w:tab w:val="left" w:pos="680"/>
        </w:tabs>
        <w:spacing w:after="0"/>
        <w:ind w:left="680" w:hanging="680"/>
        <w:jc w:val="both"/>
      </w:pPr>
      <w:r w:rsidRPr="00CD0139">
        <w:t>Druhy prostředí a krytí</w:t>
      </w:r>
    </w:p>
    <w:p w14:paraId="01583107" w14:textId="77777777" w:rsidR="00542E22" w:rsidRDefault="00542E22" w:rsidP="00542E22">
      <w:pPr>
        <w:widowControl/>
        <w:numPr>
          <w:ilvl w:val="0"/>
          <w:numId w:val="6"/>
        </w:numPr>
        <w:suppressAutoHyphens w:val="0"/>
      </w:pPr>
      <w:r w:rsidRPr="00CD0139">
        <w:t>Vnitřní prostory</w:t>
      </w:r>
      <w:r w:rsidR="00BF7C79" w:rsidRPr="00CD0139">
        <w:t xml:space="preserve"> - </w:t>
      </w:r>
      <w:r w:rsidRPr="00CD0139">
        <w:t>třídění vnějších vlivů:</w:t>
      </w:r>
    </w:p>
    <w:p w14:paraId="2F5D9496" w14:textId="77777777" w:rsidR="004724B4" w:rsidRPr="00CD0139" w:rsidRDefault="004724B4" w:rsidP="004724B4">
      <w:pPr>
        <w:widowControl/>
        <w:suppressAutoHyphens w:val="0"/>
        <w:ind w:left="720"/>
      </w:pPr>
      <w:r w:rsidRPr="004724B4">
        <w:t>AA5,AB5,AC1,AD1,AE1,AF1,AG1,AH1,AK1,AL1,AM1,AN1,AP1,AQ1,BA5,BC2,BD3, BE1,CA1,CB1</w:t>
      </w:r>
    </w:p>
    <w:p w14:paraId="341A1D6E" w14:textId="77777777"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1F20C554" w14:textId="77777777" w:rsidR="00542E22" w:rsidRPr="00CD0139" w:rsidRDefault="00542E22" w:rsidP="00542E22">
      <w:pPr>
        <w:widowControl/>
        <w:numPr>
          <w:ilvl w:val="0"/>
          <w:numId w:val="6"/>
        </w:numPr>
        <w:suppressAutoHyphens w:val="0"/>
      </w:pPr>
      <w:r w:rsidRPr="00CD0139">
        <w:t>Venkovní prostory</w:t>
      </w:r>
      <w:r w:rsidR="00BF7C79" w:rsidRPr="00CD0139">
        <w:t>- třídění vnějších vlivů:</w:t>
      </w:r>
    </w:p>
    <w:p w14:paraId="473EE94D" w14:textId="77777777" w:rsidR="004724B4" w:rsidRDefault="004724B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AA7,AB7,AC1,AD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14:paraId="53891B3E" w14:textId="77777777"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Třída AD3 –nebezpečné, AB8 – nebezpečné</w:t>
      </w:r>
    </w:p>
    <w:p w14:paraId="4DE7056B" w14:textId="77777777" w:rsidR="00542E22" w:rsidRPr="00CD0139" w:rsidRDefault="00542E22" w:rsidP="00542E22">
      <w:pPr>
        <w:ind w:left="720"/>
      </w:pPr>
    </w:p>
    <w:p w14:paraId="32C7C94A" w14:textId="77777777" w:rsidR="00542E22" w:rsidRPr="00CD0139" w:rsidRDefault="00542E22" w:rsidP="00542E22">
      <w:pPr>
        <w:ind w:left="720"/>
      </w:pPr>
      <w:r w:rsidRPr="00CD0139">
        <w:t>Prostory z hlediska nebezpečí úrazu el.proudem dle ČSN 33 2000-4-41</w:t>
      </w:r>
      <w:r w:rsidR="00BD19A4" w:rsidRPr="00CD0139">
        <w:t xml:space="preserve"> ed.</w:t>
      </w:r>
      <w:r w:rsidR="00E035A9">
        <w:t>3</w:t>
      </w:r>
      <w:r w:rsidRPr="00CD0139">
        <w:t>:</w:t>
      </w:r>
    </w:p>
    <w:p w14:paraId="3581F98B" w14:textId="77777777" w:rsidR="00542E22" w:rsidRPr="00CD0139" w:rsidRDefault="00542E22" w:rsidP="00542E22">
      <w:pPr>
        <w:ind w:left="720"/>
        <w:rPr>
          <w:b/>
        </w:rPr>
      </w:pPr>
      <w:r w:rsidRPr="00CD0139">
        <w:rPr>
          <w:b/>
        </w:rPr>
        <w:lastRenderedPageBreak/>
        <w:t xml:space="preserve">Dotčené prostory uvnitř objektu – prostory </w:t>
      </w:r>
      <w:r w:rsidRPr="00322374">
        <w:rPr>
          <w:b/>
          <w:u w:val="single"/>
        </w:rPr>
        <w:t>normální</w:t>
      </w:r>
    </w:p>
    <w:p w14:paraId="564F2548" w14:textId="77777777" w:rsidR="00542E22" w:rsidRPr="00322374" w:rsidRDefault="00542E22" w:rsidP="00542E22">
      <w:pPr>
        <w:ind w:left="720"/>
        <w:rPr>
          <w:b/>
          <w:u w:val="single"/>
        </w:rPr>
      </w:pPr>
      <w:r w:rsidRPr="00CD0139">
        <w:rPr>
          <w:b/>
        </w:rPr>
        <w:t xml:space="preserve">Venkovní prostory – prostory </w:t>
      </w:r>
      <w:r w:rsidRPr="00322374">
        <w:rPr>
          <w:b/>
          <w:u w:val="single"/>
        </w:rPr>
        <w:t>nebezpečné</w:t>
      </w:r>
    </w:p>
    <w:p w14:paraId="455E8A8E" w14:textId="77777777" w:rsidR="00542E22" w:rsidRPr="00CD0139" w:rsidRDefault="00542E22" w:rsidP="00C67EB1">
      <w:pPr>
        <w:pStyle w:val="Odstavecseseznamem1"/>
        <w:numPr>
          <w:ilvl w:val="0"/>
          <w:numId w:val="2"/>
        </w:numPr>
        <w:spacing w:before="120"/>
        <w:ind w:left="426" w:firstLine="283"/>
        <w:jc w:val="both"/>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14:paraId="56F6418D" w14:textId="77777777" w:rsidR="00542E22" w:rsidRPr="00BD19A4" w:rsidRDefault="00542E22" w:rsidP="00C67EB1">
      <w:pPr>
        <w:pStyle w:val="Odstavecseseznamem1"/>
        <w:numPr>
          <w:ilvl w:val="0"/>
          <w:numId w:val="2"/>
        </w:numPr>
        <w:spacing w:before="120"/>
        <w:ind w:left="426" w:firstLine="283"/>
        <w:jc w:val="both"/>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Změní-li se charakter místností</w:t>
      </w:r>
      <w:r w:rsidR="00BD19A4" w:rsidRPr="00CD0139">
        <w:t xml:space="preserve"> nebo prostor</w:t>
      </w:r>
      <w:r w:rsidRPr="00CD0139">
        <w:t>, musí být překontrolováno, zda elektrická zařízení změněným podmínkám vyhovují.</w:t>
      </w:r>
    </w:p>
    <w:p w14:paraId="403DA181" w14:textId="77777777" w:rsidR="00322374" w:rsidRPr="00CD0139" w:rsidRDefault="00322374" w:rsidP="000C3E3C">
      <w:pPr>
        <w:pStyle w:val="Nadpis2"/>
        <w:widowControl/>
        <w:numPr>
          <w:ilvl w:val="1"/>
          <w:numId w:val="2"/>
        </w:numPr>
        <w:tabs>
          <w:tab w:val="left" w:pos="680"/>
        </w:tabs>
        <w:spacing w:after="0"/>
        <w:ind w:left="680" w:hanging="680"/>
        <w:jc w:val="both"/>
      </w:pPr>
      <w:r>
        <w:t>Ochranné pásmo FVE</w:t>
      </w:r>
    </w:p>
    <w:p w14:paraId="17699F31" w14:textId="77777777" w:rsidR="008F19D3" w:rsidRPr="008F19D3" w:rsidRDefault="008F19D3" w:rsidP="00C67EB1">
      <w:pPr>
        <w:spacing w:before="120"/>
        <w:ind w:left="426" w:firstLine="283"/>
        <w:jc w:val="both"/>
      </w:pPr>
      <w:r w:rsidRPr="008F19D3">
        <w:t>Zákon č. 458/2000 Sb.</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C67EB1">
        <w:t>ochranné pásmo (OP)</w:t>
      </w:r>
      <w:r w:rsidRPr="008F19D3">
        <w:t>: „Ochranné pásmo výrobny elektřiny je souvislý prostor vymezený svislými rovinami vedenými v kolmé vzdálenosti</w:t>
      </w:r>
    </w:p>
    <w:p w14:paraId="4A0CDFA9" w14:textId="77777777" w:rsidR="008F19D3" w:rsidRDefault="008F19D3" w:rsidP="00C67EB1">
      <w:pPr>
        <w:ind w:left="426" w:firstLine="283"/>
        <w:jc w:val="both"/>
      </w:pPr>
      <w:r w:rsidRPr="008F19D3">
        <w:t xml:space="preserve">e) </w:t>
      </w:r>
      <w:r w:rsidRPr="00CA07F0">
        <w:rPr>
          <w:i/>
          <w:u w:val="single"/>
        </w:rPr>
        <w:t>1 m od vnějšího líce obvodového zdiva budovy</w:t>
      </w:r>
      <w:r w:rsidRPr="008F19D3">
        <w:t>, na které je výrobna elektřiny umístěna, u výroben elektřiny připojených k distribuční soustavě s napětím do 1 kV včetně s instalovaným výkonem nad 10 kW.“</w:t>
      </w:r>
    </w:p>
    <w:p w14:paraId="6AED2D75" w14:textId="4B92C995" w:rsidR="008F19D3" w:rsidRDefault="008F19D3" w:rsidP="00E5730D">
      <w:pPr>
        <w:spacing w:before="120"/>
        <w:ind w:left="426" w:firstLine="283"/>
        <w:jc w:val="both"/>
      </w:pPr>
      <w:r>
        <w:t xml:space="preserve">Na základě výše citovaného zákona </w:t>
      </w:r>
      <w:r w:rsidRPr="00E5730D">
        <w:t>vznikne OP okolo této FV výrobny. Prostorové vymezení je p</w:t>
      </w:r>
      <w:r w:rsidR="00E75468" w:rsidRPr="00E5730D">
        <w:t>atrné z výkresu č. 02 „Situace</w:t>
      </w:r>
      <w:r w:rsidRPr="00E5730D">
        <w:t xml:space="preserve"> </w:t>
      </w:r>
      <w:r w:rsidR="00AC678B">
        <w:t xml:space="preserve">- </w:t>
      </w:r>
      <w:r w:rsidRPr="00E5730D">
        <w:t>širš</w:t>
      </w:r>
      <w:r w:rsidR="00DA0008" w:rsidRPr="00E5730D">
        <w:t>í</w:t>
      </w:r>
      <w:r w:rsidR="000F6932">
        <w:t>ch</w:t>
      </w:r>
      <w:r w:rsidRPr="00E5730D">
        <w:t xml:space="preserve"> vztah</w:t>
      </w:r>
      <w:r w:rsidR="00F9117B">
        <w:t>ů</w:t>
      </w:r>
      <w:r w:rsidRPr="00E5730D">
        <w:t>“.</w:t>
      </w:r>
    </w:p>
    <w:p w14:paraId="27F5E441" w14:textId="77777777" w:rsidR="0072306E" w:rsidRDefault="0072306E" w:rsidP="000C3E3C">
      <w:pPr>
        <w:pStyle w:val="Nadpis2"/>
        <w:widowControl/>
        <w:numPr>
          <w:ilvl w:val="1"/>
          <w:numId w:val="2"/>
        </w:numPr>
        <w:tabs>
          <w:tab w:val="left" w:pos="680"/>
        </w:tabs>
        <w:spacing w:after="0"/>
        <w:ind w:left="680" w:hanging="680"/>
        <w:jc w:val="both"/>
      </w:pPr>
      <w:r>
        <w:t>Popis instalace</w:t>
      </w:r>
    </w:p>
    <w:p w14:paraId="51ED5524" w14:textId="520DB40B" w:rsidR="001339A7" w:rsidRDefault="0072306E" w:rsidP="00A337D7">
      <w:pPr>
        <w:spacing w:before="120"/>
        <w:ind w:left="426" w:firstLine="283"/>
        <w:jc w:val="both"/>
      </w:pPr>
      <w:r w:rsidRPr="00C67EB1">
        <w:t>Fotovol</w:t>
      </w:r>
      <w:r w:rsidR="003F17C7" w:rsidRPr="00C67EB1">
        <w:t>taická elektrá</w:t>
      </w:r>
      <w:r w:rsidR="00EB28AB" w:rsidRPr="00C67EB1">
        <w:t>rna se skládá z</w:t>
      </w:r>
      <w:r w:rsidR="000301E3">
        <w:t xml:space="preserve"> </w:t>
      </w:r>
      <w:r w:rsidR="00086998">
        <w:t>249</w:t>
      </w:r>
      <w:r w:rsidR="00491014">
        <w:t xml:space="preserve"> ks</w:t>
      </w:r>
      <w:r w:rsidR="008669AE" w:rsidRPr="00C67EB1">
        <w:t xml:space="preserve"> </w:t>
      </w:r>
      <w:r w:rsidRPr="00C67EB1">
        <w:t>fotovoltaických</w:t>
      </w:r>
      <w:r w:rsidR="008669AE" w:rsidRPr="00C67EB1">
        <w:t xml:space="preserve"> </w:t>
      </w:r>
      <w:r w:rsidR="0096395A" w:rsidRPr="00C67EB1">
        <w:t>mono</w:t>
      </w:r>
      <w:r w:rsidR="004B2A12" w:rsidRPr="00C67EB1">
        <w:t>k</w:t>
      </w:r>
      <w:r w:rsidRPr="00C67EB1">
        <w:t>rystalických panelů</w:t>
      </w:r>
      <w:r w:rsidR="0003626E" w:rsidRPr="00C67EB1">
        <w:t>,</w:t>
      </w:r>
      <w:r w:rsidR="00FB196F" w:rsidRPr="00C67EB1">
        <w:t xml:space="preserve"> např.</w:t>
      </w:r>
      <w:r w:rsidR="008669AE">
        <w:t xml:space="preserve"> </w:t>
      </w:r>
      <w:r w:rsidR="00AC678B">
        <w:t xml:space="preserve">SUNPOWER MAXEON </w:t>
      </w:r>
      <w:r w:rsidR="009B5379">
        <w:t>2</w:t>
      </w:r>
      <w:r w:rsidR="00237048" w:rsidRPr="00DA0008">
        <w:t xml:space="preserve"> </w:t>
      </w:r>
      <w:r w:rsidR="00FB196F">
        <w:t xml:space="preserve">nebo ekvivalentní </w:t>
      </w:r>
      <w:r w:rsidR="00CA07F0">
        <w:t xml:space="preserve">o jmenovitém výkonu </w:t>
      </w:r>
      <w:r w:rsidR="0006322C">
        <w:t>36</w:t>
      </w:r>
      <w:r w:rsidR="00237048">
        <w:t>0</w:t>
      </w:r>
      <w:r w:rsidR="00CA07F0">
        <w:t xml:space="preserve"> Wp</w:t>
      </w:r>
      <w:r w:rsidR="0003626E">
        <w:t>.</w:t>
      </w:r>
      <w:r w:rsidR="008669AE">
        <w:t xml:space="preserve"> </w:t>
      </w:r>
      <w:r w:rsidR="00DB4F6B">
        <w:t xml:space="preserve">Celkově je </w:t>
      </w:r>
      <w:r w:rsidR="005E2A1F">
        <w:t>FVE tvořena</w:t>
      </w:r>
      <w:r w:rsidR="008669AE">
        <w:t xml:space="preserve"> </w:t>
      </w:r>
      <w:r w:rsidR="00086998">
        <w:t>čtyřmi</w:t>
      </w:r>
      <w:r w:rsidR="00F9117B">
        <w:t xml:space="preserve"> </w:t>
      </w:r>
      <w:r w:rsidR="00DB4F6B">
        <w:t>invertor</w:t>
      </w:r>
      <w:r w:rsidR="00F9117B">
        <w:t>y</w:t>
      </w:r>
      <w:r w:rsidR="00311F6D">
        <w:t xml:space="preserve"> </w:t>
      </w:r>
      <w:r w:rsidR="00CC3015">
        <w:t xml:space="preserve">– </w:t>
      </w:r>
      <w:r w:rsidR="004725C9">
        <w:t>střídač</w:t>
      </w:r>
      <w:r w:rsidR="00F9117B">
        <w:t xml:space="preserve">i. Na </w:t>
      </w:r>
      <w:r w:rsidR="00F5136B">
        <w:t>i</w:t>
      </w:r>
      <w:r w:rsidR="00F9117B">
        <w:t>nvertor</w:t>
      </w:r>
      <w:r w:rsidR="00CA2B02">
        <w:t>y INV1-INV</w:t>
      </w:r>
      <w:r w:rsidR="00A26992">
        <w:t>3</w:t>
      </w:r>
      <w:r w:rsidR="00F9117B">
        <w:t xml:space="preserve"> budou </w:t>
      </w:r>
      <w:r w:rsidR="00AF5F69">
        <w:t>napojen</w:t>
      </w:r>
      <w:r w:rsidR="00F9117B">
        <w:t>y</w:t>
      </w:r>
      <w:r w:rsidR="00AF5F69">
        <w:t xml:space="preserve"> </w:t>
      </w:r>
      <w:r w:rsidR="0006322C">
        <w:t xml:space="preserve">3 + </w:t>
      </w:r>
      <w:r w:rsidR="00CA2B02">
        <w:t>3</w:t>
      </w:r>
      <w:r w:rsidR="00863F9F">
        <w:t xml:space="preserve"> </w:t>
      </w:r>
      <w:r w:rsidR="005E2A1F">
        <w:t>string</w:t>
      </w:r>
      <w:r w:rsidR="00F9117B">
        <w:t>y</w:t>
      </w:r>
      <w:r w:rsidR="005E2A1F">
        <w:t xml:space="preserve"> s počtem </w:t>
      </w:r>
      <w:r w:rsidR="00E857FF">
        <w:t>10 ks</w:t>
      </w:r>
      <w:r w:rsidR="004D51F0">
        <w:t xml:space="preserve"> </w:t>
      </w:r>
      <w:r w:rsidR="005E2A1F">
        <w:t>FV panelů</w:t>
      </w:r>
      <w:r w:rsidR="00322374">
        <w:t xml:space="preserve"> na string (řetězec)</w:t>
      </w:r>
      <w:r w:rsidR="00CA2B02">
        <w:t xml:space="preserve"> a na INV</w:t>
      </w:r>
      <w:r w:rsidR="00A26992">
        <w:t>4</w:t>
      </w:r>
      <w:r w:rsidR="00CA2B02">
        <w:t xml:space="preserve"> budou napojeny </w:t>
      </w:r>
      <w:r w:rsidR="00A26992">
        <w:t>3</w:t>
      </w:r>
      <w:r w:rsidR="00F5136B">
        <w:t xml:space="preserve"> + </w:t>
      </w:r>
      <w:r w:rsidR="00A26992">
        <w:t>3</w:t>
      </w:r>
      <w:r w:rsidR="00F5136B">
        <w:t xml:space="preserve"> </w:t>
      </w:r>
      <w:r w:rsidR="00CA2B02">
        <w:t xml:space="preserve"> stringy s počtem </w:t>
      </w:r>
      <w:r w:rsidR="00A26992">
        <w:t xml:space="preserve">12 ks a 11 ks </w:t>
      </w:r>
      <w:r w:rsidR="00CA2B02">
        <w:t>FV panelů na string (řetězec)</w:t>
      </w:r>
      <w:r w:rsidR="001809AE">
        <w:t>.</w:t>
      </w:r>
      <w:r w:rsidR="00CE0A7B">
        <w:t xml:space="preserve"> Přesné zapojení je patrn</w:t>
      </w:r>
      <w:r w:rsidR="00CC3015">
        <w:t>é</w:t>
      </w:r>
      <w:r w:rsidR="00CE0A7B">
        <w:t xml:space="preserve"> z výkres</w:t>
      </w:r>
      <w:r w:rsidR="000B1A10">
        <w:t>u</w:t>
      </w:r>
      <w:r w:rsidR="00CE0A7B">
        <w:t xml:space="preserve"> č. 0</w:t>
      </w:r>
      <w:r w:rsidR="00870C2A">
        <w:t>6</w:t>
      </w:r>
      <w:r w:rsidR="00AC678B">
        <w:t xml:space="preserve"> - Stringování</w:t>
      </w:r>
      <w:r w:rsidR="00CE0A7B">
        <w:t>.</w:t>
      </w:r>
      <w:r w:rsidR="00A337D7">
        <w:t xml:space="preserve"> </w:t>
      </w:r>
      <w:r w:rsidR="008F3E02">
        <w:t xml:space="preserve">FV </w:t>
      </w:r>
      <w:r w:rsidR="008F3E02" w:rsidRPr="004E4D65">
        <w:t>strin</w:t>
      </w:r>
      <w:r w:rsidR="00DB4F6B" w:rsidRPr="004E4D65">
        <w:t>gy</w:t>
      </w:r>
      <w:r w:rsidR="008669AE">
        <w:t xml:space="preserve"> </w:t>
      </w:r>
      <w:r w:rsidR="00947A32">
        <w:t>budou</w:t>
      </w:r>
      <w:r w:rsidR="008F3E02" w:rsidRPr="004E4D65">
        <w:t xml:space="preserve"> připojen</w:t>
      </w:r>
      <w:r w:rsidR="00DB4F6B" w:rsidRPr="004E4D65">
        <w:t>y</w:t>
      </w:r>
      <w:r w:rsidR="008F3E02" w:rsidRPr="004E4D65">
        <w:t xml:space="preserve"> přes DC odpojovač</w:t>
      </w:r>
      <w:r w:rsidR="00DB4F6B" w:rsidRPr="004E4D65">
        <w:t xml:space="preserve">e </w:t>
      </w:r>
      <w:r w:rsidR="008F3E02" w:rsidRPr="004E4D65">
        <w:t>k třífázov</w:t>
      </w:r>
      <w:r w:rsidR="00AC678B">
        <w:t>ému</w:t>
      </w:r>
      <w:r w:rsidR="008F3E02" w:rsidRPr="004E4D65">
        <w:t xml:space="preserve"> střídač</w:t>
      </w:r>
      <w:r w:rsidR="00AC678B">
        <w:t>i</w:t>
      </w:r>
      <w:r w:rsidR="00FB196F">
        <w:t>, např.</w:t>
      </w:r>
      <w:r w:rsidR="00E75018">
        <w:t xml:space="preserve"> </w:t>
      </w:r>
      <w:r w:rsidR="00DD0566">
        <w:t>Fronius SYMO</w:t>
      </w:r>
      <w:r w:rsidR="008F3E02" w:rsidRPr="004E4D65">
        <w:t xml:space="preserve">. </w:t>
      </w:r>
    </w:p>
    <w:p w14:paraId="36AC0BBA" w14:textId="7A74BD05" w:rsidR="001A59C2" w:rsidRDefault="0019039A" w:rsidP="001A59C2">
      <w:pPr>
        <w:spacing w:before="120"/>
        <w:ind w:left="426" w:firstLine="283"/>
        <w:jc w:val="both"/>
      </w:pPr>
      <w:r>
        <w:t>FV p</w:t>
      </w:r>
      <w:r w:rsidRPr="004E4D65">
        <w:t>anel</w:t>
      </w:r>
      <w:r>
        <w:t>y</w:t>
      </w:r>
      <w:r w:rsidRPr="004E4D65">
        <w:t xml:space="preserve"> j</w:t>
      </w:r>
      <w:r>
        <w:t>sou</w:t>
      </w:r>
      <w:r w:rsidRPr="004E4D65">
        <w:t xml:space="preserve"> přichycen</w:t>
      </w:r>
      <w:r>
        <w:t xml:space="preserve">y na hliníkové střešní konstrukci, která </w:t>
      </w:r>
      <w:r w:rsidR="00205F08">
        <w:t xml:space="preserve">zajistí sklon panelů </w:t>
      </w:r>
      <w:r w:rsidR="00697A94">
        <w:t>rovnoběžný se sklonem střechy</w:t>
      </w:r>
      <w:r>
        <w:t xml:space="preserve">.  </w:t>
      </w:r>
      <w:r w:rsidR="001A59C2" w:rsidRPr="004E4D65">
        <w:t>Všechny kovové prvky umístěné na střeše budou pospojovány a uzemněny v souladu s požadavky norem ČSN 33 2000-4-4</w:t>
      </w:r>
      <w:r w:rsidR="001A59C2">
        <w:t>1</w:t>
      </w:r>
      <w:r w:rsidR="001A59C2" w:rsidRPr="004E4D65">
        <w:t>, ČSN 33 2000-5-54 v aktuální platné edici (</w:t>
      </w:r>
      <w:r w:rsidR="001A59C2">
        <w:t xml:space="preserve">na </w:t>
      </w:r>
      <w:r w:rsidR="001A59C2" w:rsidRPr="004E4D65">
        <w:t>HOP).</w:t>
      </w:r>
    </w:p>
    <w:p w14:paraId="1BAA5138" w14:textId="77777777" w:rsidR="00F96B7E" w:rsidRDefault="00F96B7E" w:rsidP="00E964F2">
      <w:pPr>
        <w:pStyle w:val="Normlnweb"/>
        <w:spacing w:before="119" w:beforeAutospacing="0" w:after="0"/>
        <w:ind w:left="425" w:firstLine="284"/>
        <w:rPr>
          <w:rFonts w:eastAsia="Lucida Sans Unicode" w:cs="Mangal"/>
          <w:kern w:val="1"/>
          <w:lang w:eastAsia="hi-IN" w:bidi="hi-IN"/>
        </w:rPr>
      </w:pPr>
      <w:r w:rsidRPr="008F25F5">
        <w:rPr>
          <w:rFonts w:eastAsia="Lucida Sans Unicode" w:cs="Mangal"/>
          <w:kern w:val="1"/>
          <w:lang w:eastAsia="hi-IN" w:bidi="hi-IN"/>
        </w:rPr>
        <w:t xml:space="preserve">Velikost napětí v DC větvích (stringu) při provozu závisí zejména na intenzitě dopadajícího </w:t>
      </w:r>
      <w:r w:rsidR="00DB4F6B" w:rsidRPr="008F25F5">
        <w:rPr>
          <w:rFonts w:eastAsia="Lucida Sans Unicode" w:cs="Mangal"/>
          <w:kern w:val="1"/>
          <w:lang w:eastAsia="hi-IN" w:bidi="hi-IN"/>
        </w:rPr>
        <w:t>záření a te</w:t>
      </w:r>
      <w:r w:rsidR="004E4D65" w:rsidRPr="008F25F5">
        <w:rPr>
          <w:rFonts w:eastAsia="Lucida Sans Unicode" w:cs="Mangal"/>
          <w:kern w:val="1"/>
          <w:lang w:eastAsia="hi-IN" w:bidi="hi-IN"/>
        </w:rPr>
        <w:t>plotě</w:t>
      </w:r>
      <w:r w:rsidR="00DB4F6B" w:rsidRPr="008F25F5">
        <w:rPr>
          <w:rFonts w:eastAsia="Lucida Sans Unicode" w:cs="Mangal"/>
          <w:kern w:val="1"/>
          <w:lang w:eastAsia="hi-IN" w:bidi="hi-IN"/>
        </w:rPr>
        <w:t xml:space="preserve">, </w:t>
      </w:r>
      <w:r w:rsidR="004E4D65" w:rsidRPr="008F25F5">
        <w:rPr>
          <w:rFonts w:eastAsia="Lucida Sans Unicode" w:cs="Mangal"/>
          <w:kern w:val="1"/>
          <w:lang w:eastAsia="hi-IN" w:bidi="hi-IN"/>
        </w:rPr>
        <w:t>uvažova</w:t>
      </w:r>
      <w:r w:rsidRPr="008F25F5">
        <w:rPr>
          <w:rFonts w:eastAsia="Lucida Sans Unicode" w:cs="Mangal"/>
          <w:kern w:val="1"/>
          <w:lang w:eastAsia="hi-IN" w:bidi="hi-IN"/>
        </w:rPr>
        <w:t>n</w:t>
      </w:r>
      <w:r w:rsidR="004E4D65" w:rsidRPr="008F25F5">
        <w:rPr>
          <w:rFonts w:eastAsia="Lucida Sans Unicode" w:cs="Mangal"/>
          <w:kern w:val="1"/>
          <w:lang w:eastAsia="hi-IN" w:bidi="hi-IN"/>
        </w:rPr>
        <w:t>á</w:t>
      </w:r>
      <w:r w:rsidRPr="008F25F5">
        <w:rPr>
          <w:rFonts w:eastAsia="Lucida Sans Unicode" w:cs="Mangal"/>
          <w:kern w:val="1"/>
          <w:lang w:eastAsia="hi-IN" w:bidi="hi-IN"/>
        </w:rPr>
        <w:t xml:space="preserve"> max. hodnota napětí ve výši </w:t>
      </w:r>
      <w:r w:rsidR="006434B4">
        <w:rPr>
          <w:rFonts w:eastAsia="Lucida Sans Unicode" w:cs="Mangal"/>
          <w:kern w:val="1"/>
          <w:lang w:eastAsia="hi-IN" w:bidi="hi-IN"/>
        </w:rPr>
        <w:t>10</w:t>
      </w:r>
      <w:r w:rsidRPr="008F25F5">
        <w:rPr>
          <w:rFonts w:eastAsia="Lucida Sans Unicode" w:cs="Mangal"/>
          <w:kern w:val="1"/>
          <w:lang w:eastAsia="hi-IN" w:bidi="hi-IN"/>
        </w:rPr>
        <w:t>00 V DC.</w:t>
      </w:r>
    </w:p>
    <w:p w14:paraId="6FFA8FC2" w14:textId="77777777" w:rsidR="00C3387E" w:rsidRDefault="00C3387E" w:rsidP="00C3387E">
      <w:pPr>
        <w:jc w:val="both"/>
        <w:rPr>
          <w:b/>
          <w:sz w:val="22"/>
          <w:szCs w:val="22"/>
        </w:rPr>
      </w:pPr>
    </w:p>
    <w:p w14:paraId="7A69EB13" w14:textId="77777777" w:rsidR="00C3387E" w:rsidRPr="00665C21" w:rsidRDefault="00C3387E" w:rsidP="00116302">
      <w:pPr>
        <w:ind w:left="567"/>
        <w:jc w:val="both"/>
        <w:rPr>
          <w:b/>
          <w:sz w:val="22"/>
          <w:szCs w:val="22"/>
        </w:rPr>
      </w:pPr>
      <w:r w:rsidRPr="00665C21">
        <w:rPr>
          <w:b/>
          <w:sz w:val="22"/>
          <w:szCs w:val="22"/>
        </w:rPr>
        <w:t>Parametry stringů:</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2"/>
        <w:gridCol w:w="2085"/>
        <w:gridCol w:w="1799"/>
        <w:gridCol w:w="1519"/>
        <w:gridCol w:w="1324"/>
        <w:gridCol w:w="1152"/>
      </w:tblGrid>
      <w:tr w:rsidR="00A337D7" w:rsidRPr="002473B8" w14:paraId="15982A8F" w14:textId="77777777" w:rsidTr="00351CB1">
        <w:trPr>
          <w:jc w:val="center"/>
        </w:trPr>
        <w:tc>
          <w:tcPr>
            <w:tcW w:w="1442" w:type="dxa"/>
            <w:tcBorders>
              <w:bottom w:val="double" w:sz="4" w:space="0" w:color="auto"/>
            </w:tcBorders>
          </w:tcPr>
          <w:p w14:paraId="5D804314" w14:textId="08D439C7" w:rsidR="00A337D7" w:rsidRPr="002473B8" w:rsidRDefault="00A337D7" w:rsidP="006D290B">
            <w:pPr>
              <w:jc w:val="center"/>
              <w:rPr>
                <w:b/>
                <w:sz w:val="22"/>
                <w:szCs w:val="22"/>
              </w:rPr>
            </w:pPr>
            <w:r>
              <w:rPr>
                <w:b/>
                <w:sz w:val="22"/>
                <w:szCs w:val="22"/>
              </w:rPr>
              <w:t>Část FVE</w:t>
            </w:r>
          </w:p>
        </w:tc>
        <w:tc>
          <w:tcPr>
            <w:tcW w:w="2085" w:type="dxa"/>
            <w:tcBorders>
              <w:bottom w:val="double" w:sz="4" w:space="0" w:color="auto"/>
            </w:tcBorders>
          </w:tcPr>
          <w:p w14:paraId="4C6C43CB" w14:textId="4A669C20" w:rsidR="00A337D7" w:rsidRPr="002473B8" w:rsidRDefault="00A337D7" w:rsidP="006D290B">
            <w:pPr>
              <w:jc w:val="center"/>
              <w:rPr>
                <w:b/>
                <w:sz w:val="22"/>
                <w:szCs w:val="22"/>
              </w:rPr>
            </w:pPr>
            <w:r w:rsidRPr="002473B8">
              <w:rPr>
                <w:b/>
                <w:sz w:val="22"/>
                <w:szCs w:val="22"/>
              </w:rPr>
              <w:t>String č.</w:t>
            </w:r>
          </w:p>
        </w:tc>
        <w:tc>
          <w:tcPr>
            <w:tcW w:w="1799" w:type="dxa"/>
            <w:tcBorders>
              <w:bottom w:val="double" w:sz="4" w:space="0" w:color="auto"/>
            </w:tcBorders>
          </w:tcPr>
          <w:p w14:paraId="7071A161" w14:textId="77777777" w:rsidR="00A337D7" w:rsidRPr="002473B8" w:rsidRDefault="00A337D7" w:rsidP="006D290B">
            <w:pPr>
              <w:jc w:val="center"/>
              <w:rPr>
                <w:b/>
                <w:sz w:val="22"/>
                <w:szCs w:val="22"/>
              </w:rPr>
            </w:pPr>
            <w:r w:rsidRPr="002473B8">
              <w:rPr>
                <w:b/>
                <w:sz w:val="22"/>
                <w:szCs w:val="22"/>
              </w:rPr>
              <w:t>Počet FV panelů ve stringu</w:t>
            </w:r>
          </w:p>
        </w:tc>
        <w:tc>
          <w:tcPr>
            <w:tcW w:w="1519" w:type="dxa"/>
            <w:tcBorders>
              <w:bottom w:val="double" w:sz="4" w:space="0" w:color="auto"/>
            </w:tcBorders>
          </w:tcPr>
          <w:p w14:paraId="5248EFE3" w14:textId="77777777" w:rsidR="00A337D7" w:rsidRPr="002473B8" w:rsidRDefault="00A337D7" w:rsidP="006D290B">
            <w:pPr>
              <w:jc w:val="center"/>
              <w:rPr>
                <w:b/>
                <w:sz w:val="22"/>
                <w:szCs w:val="22"/>
              </w:rPr>
            </w:pPr>
            <w:r w:rsidRPr="002473B8">
              <w:rPr>
                <w:b/>
                <w:sz w:val="22"/>
                <w:szCs w:val="22"/>
              </w:rPr>
              <w:t>Výkon stringu</w:t>
            </w:r>
          </w:p>
        </w:tc>
        <w:tc>
          <w:tcPr>
            <w:tcW w:w="1324" w:type="dxa"/>
            <w:tcBorders>
              <w:bottom w:val="double" w:sz="4" w:space="0" w:color="auto"/>
            </w:tcBorders>
          </w:tcPr>
          <w:p w14:paraId="5327B5CC" w14:textId="77777777" w:rsidR="00A337D7" w:rsidRPr="002473B8" w:rsidRDefault="00A337D7" w:rsidP="00D60B6A">
            <w:pPr>
              <w:jc w:val="center"/>
              <w:rPr>
                <w:b/>
                <w:sz w:val="22"/>
                <w:szCs w:val="22"/>
              </w:rPr>
            </w:pPr>
            <w:r w:rsidRPr="002473B8">
              <w:rPr>
                <w:b/>
                <w:sz w:val="22"/>
                <w:szCs w:val="22"/>
              </w:rPr>
              <w:t>Jm.</w:t>
            </w:r>
            <w:r>
              <w:rPr>
                <w:b/>
                <w:sz w:val="22"/>
                <w:szCs w:val="22"/>
              </w:rPr>
              <w:t xml:space="preserve"> </w:t>
            </w:r>
            <w:r w:rsidRPr="002473B8">
              <w:rPr>
                <w:b/>
                <w:sz w:val="22"/>
                <w:szCs w:val="22"/>
              </w:rPr>
              <w:t>napětí</w:t>
            </w:r>
          </w:p>
        </w:tc>
        <w:tc>
          <w:tcPr>
            <w:tcW w:w="1152" w:type="dxa"/>
            <w:tcBorders>
              <w:bottom w:val="double" w:sz="4" w:space="0" w:color="auto"/>
            </w:tcBorders>
          </w:tcPr>
          <w:p w14:paraId="35764740" w14:textId="77777777" w:rsidR="00A337D7" w:rsidRPr="002473B8" w:rsidRDefault="00A337D7" w:rsidP="006D290B">
            <w:pPr>
              <w:jc w:val="center"/>
              <w:rPr>
                <w:b/>
                <w:sz w:val="22"/>
                <w:szCs w:val="22"/>
              </w:rPr>
            </w:pPr>
            <w:r w:rsidRPr="002473B8">
              <w:rPr>
                <w:b/>
                <w:sz w:val="22"/>
                <w:szCs w:val="22"/>
              </w:rPr>
              <w:t>Jm. proud</w:t>
            </w:r>
          </w:p>
        </w:tc>
      </w:tr>
      <w:tr w:rsidR="00A00DC7" w:rsidRPr="006F4472" w14:paraId="7DD5C81B" w14:textId="77777777" w:rsidTr="00AC678B">
        <w:trPr>
          <w:jc w:val="center"/>
        </w:trPr>
        <w:tc>
          <w:tcPr>
            <w:tcW w:w="1442" w:type="dxa"/>
            <w:tcBorders>
              <w:top w:val="single" w:sz="4" w:space="0" w:color="000000"/>
              <w:left w:val="single" w:sz="4" w:space="0" w:color="000000"/>
              <w:bottom w:val="single" w:sz="4" w:space="0" w:color="000000"/>
            </w:tcBorders>
          </w:tcPr>
          <w:p w14:paraId="309C2B01" w14:textId="57430D27" w:rsidR="00A00DC7" w:rsidRDefault="00D442CB" w:rsidP="00A00DC7">
            <w:pPr>
              <w:jc w:val="center"/>
            </w:pPr>
            <w:r>
              <w:t>INV1-INV3</w:t>
            </w:r>
          </w:p>
        </w:tc>
        <w:tc>
          <w:tcPr>
            <w:tcW w:w="2085" w:type="dxa"/>
            <w:tcBorders>
              <w:top w:val="single" w:sz="4" w:space="0" w:color="000000"/>
              <w:left w:val="single" w:sz="4" w:space="0" w:color="000000"/>
              <w:bottom w:val="single" w:sz="4" w:space="0" w:color="000000"/>
            </w:tcBorders>
          </w:tcPr>
          <w:p w14:paraId="3824244A" w14:textId="70849D40" w:rsidR="00A00DC7" w:rsidRDefault="00A00DC7" w:rsidP="00A00DC7">
            <w:pPr>
              <w:jc w:val="center"/>
            </w:pPr>
            <w:r>
              <w:t xml:space="preserve">S1 </w:t>
            </w:r>
            <w:r w:rsidR="00C679BF">
              <w:t>–</w:t>
            </w:r>
            <w:r>
              <w:t xml:space="preserve"> S</w:t>
            </w:r>
            <w:r w:rsidR="00D442CB">
              <w:t>18</w:t>
            </w:r>
          </w:p>
        </w:tc>
        <w:tc>
          <w:tcPr>
            <w:tcW w:w="1799" w:type="dxa"/>
            <w:tcBorders>
              <w:top w:val="single" w:sz="4" w:space="0" w:color="000000"/>
              <w:bottom w:val="single" w:sz="4" w:space="0" w:color="000000"/>
            </w:tcBorders>
          </w:tcPr>
          <w:p w14:paraId="5D90EA32" w14:textId="5940089A" w:rsidR="00A00DC7" w:rsidRDefault="00446688" w:rsidP="00A00DC7">
            <w:pPr>
              <w:jc w:val="center"/>
            </w:pPr>
            <w:r>
              <w:t>10</w:t>
            </w:r>
          </w:p>
        </w:tc>
        <w:tc>
          <w:tcPr>
            <w:tcW w:w="1519" w:type="dxa"/>
            <w:tcBorders>
              <w:top w:val="single" w:sz="4" w:space="0" w:color="000000"/>
              <w:bottom w:val="single" w:sz="4" w:space="0" w:color="000000"/>
            </w:tcBorders>
          </w:tcPr>
          <w:p w14:paraId="1B756CAA" w14:textId="6B627D40" w:rsidR="00A00DC7" w:rsidRDefault="00AC678B" w:rsidP="00A00DC7">
            <w:pPr>
              <w:jc w:val="center"/>
            </w:pPr>
            <w:r>
              <w:t xml:space="preserve">3 </w:t>
            </w:r>
            <w:r w:rsidR="002B6309">
              <w:t>6</w:t>
            </w:r>
            <w:r w:rsidR="008A153A">
              <w:t>0</w:t>
            </w:r>
            <w:r w:rsidR="002B6309">
              <w:t>0</w:t>
            </w:r>
            <w:r w:rsidR="00A00DC7">
              <w:t xml:space="preserve"> Wp</w:t>
            </w:r>
          </w:p>
        </w:tc>
        <w:tc>
          <w:tcPr>
            <w:tcW w:w="1324" w:type="dxa"/>
            <w:tcBorders>
              <w:top w:val="single" w:sz="4" w:space="0" w:color="000000"/>
              <w:bottom w:val="single" w:sz="4" w:space="0" w:color="000000"/>
            </w:tcBorders>
          </w:tcPr>
          <w:p w14:paraId="02D669D6" w14:textId="68E88D8C" w:rsidR="00A00DC7" w:rsidRDefault="008A153A" w:rsidP="00A00DC7">
            <w:pPr>
              <w:jc w:val="center"/>
            </w:pPr>
            <w:r>
              <w:t>59</w:t>
            </w:r>
            <w:r w:rsidR="00837901">
              <w:t>1V</w:t>
            </w:r>
          </w:p>
        </w:tc>
        <w:tc>
          <w:tcPr>
            <w:tcW w:w="1152" w:type="dxa"/>
            <w:tcBorders>
              <w:top w:val="single" w:sz="4" w:space="0" w:color="000000"/>
              <w:bottom w:val="single" w:sz="4" w:space="0" w:color="000000"/>
            </w:tcBorders>
          </w:tcPr>
          <w:p w14:paraId="76A6F36E" w14:textId="052E9EBA" w:rsidR="00A00DC7" w:rsidRPr="00FA22F4" w:rsidRDefault="00AC678B" w:rsidP="00A00DC7">
            <w:pPr>
              <w:jc w:val="center"/>
            </w:pPr>
            <w:r>
              <w:t>6,0</w:t>
            </w:r>
            <w:r w:rsidR="00837901">
              <w:t>9</w:t>
            </w:r>
            <w:r w:rsidR="00A00DC7" w:rsidRPr="00FA22F4">
              <w:t xml:space="preserve"> A</w:t>
            </w:r>
          </w:p>
        </w:tc>
      </w:tr>
      <w:tr w:rsidR="00D442CB" w:rsidRPr="006F4472" w14:paraId="7F7F0AA3" w14:textId="77777777" w:rsidTr="006C1119">
        <w:trPr>
          <w:jc w:val="center"/>
        </w:trPr>
        <w:tc>
          <w:tcPr>
            <w:tcW w:w="1442" w:type="dxa"/>
            <w:tcBorders>
              <w:top w:val="single" w:sz="4" w:space="0" w:color="000000"/>
              <w:left w:val="single" w:sz="4" w:space="0" w:color="000000"/>
              <w:bottom w:val="single" w:sz="4" w:space="0" w:color="000000"/>
            </w:tcBorders>
          </w:tcPr>
          <w:p w14:paraId="79DB33B4" w14:textId="7F098871" w:rsidR="00D442CB" w:rsidRDefault="00D442CB" w:rsidP="006C1119">
            <w:pPr>
              <w:jc w:val="center"/>
            </w:pPr>
            <w:r>
              <w:t>INV4</w:t>
            </w:r>
          </w:p>
        </w:tc>
        <w:tc>
          <w:tcPr>
            <w:tcW w:w="2085" w:type="dxa"/>
            <w:tcBorders>
              <w:top w:val="single" w:sz="4" w:space="0" w:color="000000"/>
              <w:left w:val="single" w:sz="4" w:space="0" w:color="000000"/>
              <w:bottom w:val="single" w:sz="4" w:space="0" w:color="000000"/>
            </w:tcBorders>
          </w:tcPr>
          <w:p w14:paraId="695B6EFC" w14:textId="73AC20AD" w:rsidR="00D442CB" w:rsidRDefault="00D442CB" w:rsidP="006C1119">
            <w:pPr>
              <w:jc w:val="center"/>
            </w:pPr>
            <w:r>
              <w:t>S1</w:t>
            </w:r>
            <w:r w:rsidR="003D78D4">
              <w:t>9</w:t>
            </w:r>
            <w:r>
              <w:t xml:space="preserve"> – S</w:t>
            </w:r>
            <w:r w:rsidR="003D78D4">
              <w:t>21</w:t>
            </w:r>
          </w:p>
        </w:tc>
        <w:tc>
          <w:tcPr>
            <w:tcW w:w="1799" w:type="dxa"/>
            <w:tcBorders>
              <w:top w:val="single" w:sz="4" w:space="0" w:color="000000"/>
              <w:bottom w:val="single" w:sz="4" w:space="0" w:color="000000"/>
            </w:tcBorders>
          </w:tcPr>
          <w:p w14:paraId="73BD9748" w14:textId="531BA63B" w:rsidR="00D442CB" w:rsidRDefault="00D442CB" w:rsidP="006C1119">
            <w:pPr>
              <w:jc w:val="center"/>
            </w:pPr>
            <w:r>
              <w:t>1</w:t>
            </w:r>
            <w:r w:rsidR="003D78D4">
              <w:t>2</w:t>
            </w:r>
          </w:p>
        </w:tc>
        <w:tc>
          <w:tcPr>
            <w:tcW w:w="1519" w:type="dxa"/>
            <w:tcBorders>
              <w:top w:val="single" w:sz="4" w:space="0" w:color="000000"/>
              <w:bottom w:val="single" w:sz="4" w:space="0" w:color="000000"/>
            </w:tcBorders>
          </w:tcPr>
          <w:p w14:paraId="4B6187E9" w14:textId="468054E0" w:rsidR="00D442CB" w:rsidRDefault="00CD6C78" w:rsidP="006C1119">
            <w:pPr>
              <w:jc w:val="center"/>
            </w:pPr>
            <w:r>
              <w:t>4</w:t>
            </w:r>
            <w:r w:rsidR="00D442CB">
              <w:t xml:space="preserve"> </w:t>
            </w:r>
            <w:r>
              <w:t>32</w:t>
            </w:r>
            <w:r w:rsidR="00D442CB">
              <w:t>0 Wp</w:t>
            </w:r>
          </w:p>
        </w:tc>
        <w:tc>
          <w:tcPr>
            <w:tcW w:w="1324" w:type="dxa"/>
            <w:tcBorders>
              <w:top w:val="single" w:sz="4" w:space="0" w:color="000000"/>
              <w:bottom w:val="single" w:sz="4" w:space="0" w:color="000000"/>
            </w:tcBorders>
          </w:tcPr>
          <w:p w14:paraId="77A7DF11" w14:textId="4C38DF78" w:rsidR="00D442CB" w:rsidRDefault="00470966" w:rsidP="006C1119">
            <w:pPr>
              <w:jc w:val="center"/>
            </w:pPr>
            <w:r>
              <w:t>709,2</w:t>
            </w:r>
            <w:r w:rsidR="00D442CB">
              <w:t>V</w:t>
            </w:r>
          </w:p>
        </w:tc>
        <w:tc>
          <w:tcPr>
            <w:tcW w:w="1152" w:type="dxa"/>
            <w:tcBorders>
              <w:top w:val="single" w:sz="4" w:space="0" w:color="000000"/>
              <w:bottom w:val="single" w:sz="4" w:space="0" w:color="000000"/>
            </w:tcBorders>
          </w:tcPr>
          <w:p w14:paraId="7E257ED1" w14:textId="77777777" w:rsidR="00D442CB" w:rsidRPr="00FA22F4" w:rsidRDefault="00D442CB" w:rsidP="006C1119">
            <w:pPr>
              <w:jc w:val="center"/>
            </w:pPr>
            <w:r>
              <w:t>6,09</w:t>
            </w:r>
            <w:r w:rsidRPr="00FA22F4">
              <w:t xml:space="preserve"> A</w:t>
            </w:r>
          </w:p>
        </w:tc>
      </w:tr>
      <w:tr w:rsidR="00D442CB" w:rsidRPr="006F4472" w14:paraId="225DAB8B" w14:textId="77777777" w:rsidTr="006C1119">
        <w:trPr>
          <w:jc w:val="center"/>
        </w:trPr>
        <w:tc>
          <w:tcPr>
            <w:tcW w:w="1442" w:type="dxa"/>
            <w:tcBorders>
              <w:top w:val="single" w:sz="4" w:space="0" w:color="000000"/>
              <w:left w:val="single" w:sz="4" w:space="0" w:color="000000"/>
              <w:bottom w:val="single" w:sz="4" w:space="0" w:color="000000"/>
            </w:tcBorders>
          </w:tcPr>
          <w:p w14:paraId="444B3DAF" w14:textId="259952D8" w:rsidR="00D442CB" w:rsidRDefault="00D442CB" w:rsidP="006C1119">
            <w:pPr>
              <w:jc w:val="center"/>
            </w:pPr>
            <w:r>
              <w:t>INV4</w:t>
            </w:r>
          </w:p>
        </w:tc>
        <w:tc>
          <w:tcPr>
            <w:tcW w:w="2085" w:type="dxa"/>
            <w:tcBorders>
              <w:top w:val="single" w:sz="4" w:space="0" w:color="000000"/>
              <w:left w:val="single" w:sz="4" w:space="0" w:color="000000"/>
              <w:bottom w:val="single" w:sz="4" w:space="0" w:color="000000"/>
            </w:tcBorders>
          </w:tcPr>
          <w:p w14:paraId="158A28C9" w14:textId="567F8699" w:rsidR="00D442CB" w:rsidRDefault="00D442CB" w:rsidP="006C1119">
            <w:pPr>
              <w:jc w:val="center"/>
            </w:pPr>
            <w:r>
              <w:t>S</w:t>
            </w:r>
            <w:r w:rsidR="003D78D4">
              <w:t>2</w:t>
            </w:r>
            <w:r>
              <w:t>1 – S</w:t>
            </w:r>
            <w:r w:rsidR="003D78D4">
              <w:t>24</w:t>
            </w:r>
          </w:p>
        </w:tc>
        <w:tc>
          <w:tcPr>
            <w:tcW w:w="1799" w:type="dxa"/>
            <w:tcBorders>
              <w:top w:val="single" w:sz="4" w:space="0" w:color="000000"/>
              <w:bottom w:val="single" w:sz="4" w:space="0" w:color="000000"/>
            </w:tcBorders>
          </w:tcPr>
          <w:p w14:paraId="704B620F" w14:textId="2E81F21A" w:rsidR="00D442CB" w:rsidRDefault="00D442CB" w:rsidP="006C1119">
            <w:pPr>
              <w:jc w:val="center"/>
            </w:pPr>
            <w:r>
              <w:t>1</w:t>
            </w:r>
            <w:r w:rsidR="003D78D4">
              <w:t>1</w:t>
            </w:r>
          </w:p>
        </w:tc>
        <w:tc>
          <w:tcPr>
            <w:tcW w:w="1519" w:type="dxa"/>
            <w:tcBorders>
              <w:top w:val="single" w:sz="4" w:space="0" w:color="000000"/>
              <w:bottom w:val="single" w:sz="4" w:space="0" w:color="000000"/>
            </w:tcBorders>
          </w:tcPr>
          <w:p w14:paraId="16FDDEC0" w14:textId="7A820DC2" w:rsidR="00D442CB" w:rsidRDefault="00D442CB" w:rsidP="006C1119">
            <w:pPr>
              <w:jc w:val="center"/>
            </w:pPr>
            <w:r>
              <w:t xml:space="preserve">3 </w:t>
            </w:r>
            <w:r w:rsidR="00470966">
              <w:t>96</w:t>
            </w:r>
            <w:r>
              <w:t>0 Wp</w:t>
            </w:r>
          </w:p>
        </w:tc>
        <w:tc>
          <w:tcPr>
            <w:tcW w:w="1324" w:type="dxa"/>
            <w:tcBorders>
              <w:top w:val="single" w:sz="4" w:space="0" w:color="000000"/>
              <w:bottom w:val="single" w:sz="4" w:space="0" w:color="000000"/>
            </w:tcBorders>
          </w:tcPr>
          <w:p w14:paraId="2457249F" w14:textId="32EB344F" w:rsidR="00D442CB" w:rsidRDefault="00470966" w:rsidP="006C1119">
            <w:pPr>
              <w:jc w:val="center"/>
            </w:pPr>
            <w:r>
              <w:t>650,1</w:t>
            </w:r>
            <w:r w:rsidR="00D442CB">
              <w:t>V</w:t>
            </w:r>
          </w:p>
        </w:tc>
        <w:tc>
          <w:tcPr>
            <w:tcW w:w="1152" w:type="dxa"/>
            <w:tcBorders>
              <w:top w:val="single" w:sz="4" w:space="0" w:color="000000"/>
              <w:bottom w:val="single" w:sz="4" w:space="0" w:color="000000"/>
            </w:tcBorders>
          </w:tcPr>
          <w:p w14:paraId="3E24BC6E" w14:textId="77777777" w:rsidR="00D442CB" w:rsidRPr="00FA22F4" w:rsidRDefault="00D442CB" w:rsidP="006C1119">
            <w:pPr>
              <w:jc w:val="center"/>
            </w:pPr>
            <w:r>
              <w:t>6,09</w:t>
            </w:r>
            <w:r w:rsidRPr="00FA22F4">
              <w:t xml:space="preserve"> A</w:t>
            </w:r>
          </w:p>
        </w:tc>
      </w:tr>
    </w:tbl>
    <w:p w14:paraId="4FEF271E" w14:textId="2AAA8757" w:rsidR="00E136B9" w:rsidRDefault="00971019" w:rsidP="000B1A10">
      <w:pPr>
        <w:pStyle w:val="Odstavecseseznamem1"/>
        <w:numPr>
          <w:ilvl w:val="0"/>
          <w:numId w:val="2"/>
        </w:numPr>
        <w:spacing w:before="120"/>
        <w:ind w:left="426" w:firstLine="283"/>
        <w:jc w:val="both"/>
      </w:pPr>
      <w:r>
        <w:t xml:space="preserve">Propojení panelů a odvody k rozvaděči pro DC stranu bude provedeno flexibilními vodiči o průřezu </w:t>
      </w:r>
      <w:r w:rsidR="009A78BE">
        <w:t>6</w:t>
      </w:r>
      <w:r>
        <w:t xml:space="preserve"> mm</w:t>
      </w:r>
      <w:r w:rsidRPr="00DA7217">
        <w:rPr>
          <w:vertAlign w:val="superscript"/>
        </w:rPr>
        <w:t xml:space="preserve">2 </w:t>
      </w:r>
      <w:r>
        <w:t xml:space="preserve">(SLR </w:t>
      </w:r>
      <w:r w:rsidR="009A78BE">
        <w:t>6</w:t>
      </w:r>
      <w:r>
        <w:t xml:space="preserve"> – S804PV-S</w:t>
      </w:r>
      <w:r w:rsidR="00DB4F6B">
        <w:t xml:space="preserve"> nebo ekvivale</w:t>
      </w:r>
      <w:r w:rsidR="004E4D65">
        <w:t>n</w:t>
      </w:r>
      <w:r w:rsidR="00DB4F6B">
        <w:t>t</w:t>
      </w:r>
      <w:r>
        <w:t xml:space="preserve">). </w:t>
      </w:r>
      <w:r w:rsidR="008C3142" w:rsidRPr="00937CC8">
        <w:t>Střídač</w:t>
      </w:r>
      <w:r w:rsidR="00F9117B">
        <w:t>e</w:t>
      </w:r>
      <w:r w:rsidR="00DB4F6B">
        <w:t xml:space="preserve"> bud</w:t>
      </w:r>
      <w:r w:rsidR="00F9117B">
        <w:t>ou</w:t>
      </w:r>
      <w:r w:rsidR="008C3142" w:rsidRPr="00937CC8">
        <w:t xml:space="preserve"> propojen</w:t>
      </w:r>
      <w:r w:rsidR="00F9117B">
        <w:t>y</w:t>
      </w:r>
      <w:r w:rsidR="008C3142" w:rsidRPr="00937CC8">
        <w:t xml:space="preserve"> s</w:t>
      </w:r>
      <w:r w:rsidR="00A00DC7">
        <w:t> rozvaděč</w:t>
      </w:r>
      <w:r w:rsidR="00351CB1">
        <w:t>em</w:t>
      </w:r>
      <w:r w:rsidR="00A00DC7">
        <w:t xml:space="preserve"> </w:t>
      </w:r>
      <w:r w:rsidR="008C3142" w:rsidRPr="00937CC8">
        <w:lastRenderedPageBreak/>
        <w:t>R</w:t>
      </w:r>
      <w:r w:rsidR="007F552D">
        <w:t>FVE</w:t>
      </w:r>
      <w:r w:rsidR="008C3142" w:rsidRPr="00937CC8">
        <w:t xml:space="preserve"> kabel</w:t>
      </w:r>
      <w:r w:rsidR="00AC678B">
        <w:t>em</w:t>
      </w:r>
      <w:r w:rsidR="008C3142" w:rsidRPr="00937CC8">
        <w:t xml:space="preserve"> H07RN-F 5x</w:t>
      </w:r>
      <w:r w:rsidR="003C790D">
        <w:t>1</w:t>
      </w:r>
      <w:r w:rsidR="004B2A12">
        <w:t>6</w:t>
      </w:r>
      <w:r w:rsidR="008C3142" w:rsidRPr="00937CC8">
        <w:t> mm</w:t>
      </w:r>
      <w:r w:rsidR="008C3142" w:rsidRPr="00DA7217">
        <w:rPr>
          <w:vertAlign w:val="superscript"/>
        </w:rPr>
        <w:t>2</w:t>
      </w:r>
      <w:r w:rsidR="004D51F0">
        <w:t xml:space="preserve"> popř. </w:t>
      </w:r>
      <w:r w:rsidR="00D60B6A">
        <w:t>CYKY</w:t>
      </w:r>
      <w:r w:rsidR="00975F61">
        <w:t>-</w:t>
      </w:r>
      <w:r w:rsidR="004B2A12">
        <w:t>J 5x</w:t>
      </w:r>
      <w:r w:rsidR="003C790D">
        <w:t>1</w:t>
      </w:r>
      <w:r w:rsidR="004B2A12">
        <w:t>6</w:t>
      </w:r>
      <w:r w:rsidR="00BF1BA9">
        <w:t xml:space="preserve"> </w:t>
      </w:r>
      <w:r w:rsidR="00D60B6A">
        <w:t>mm</w:t>
      </w:r>
      <w:r w:rsidR="00D60B6A" w:rsidRPr="00DA7217">
        <w:rPr>
          <w:vertAlign w:val="superscript"/>
        </w:rPr>
        <w:t>2</w:t>
      </w:r>
      <w:r w:rsidR="008C3142" w:rsidRPr="00937CC8">
        <w:t>.</w:t>
      </w:r>
      <w:r w:rsidR="00E136B9">
        <w:t xml:space="preserve"> </w:t>
      </w:r>
    </w:p>
    <w:p w14:paraId="74C14602" w14:textId="26432580" w:rsidR="00B06DD8" w:rsidRDefault="00B06DD8" w:rsidP="00DA7217">
      <w:pPr>
        <w:pStyle w:val="Odstavecseseznamem1"/>
        <w:numPr>
          <w:ilvl w:val="0"/>
          <w:numId w:val="2"/>
        </w:numPr>
        <w:spacing w:before="120"/>
        <w:ind w:left="426" w:firstLine="283"/>
        <w:jc w:val="both"/>
        <w:rPr>
          <w:color w:val="FF0000"/>
        </w:rPr>
      </w:pPr>
      <w:r>
        <w:t xml:space="preserve">Napojení FV panelů na střídače bude provedeno svodem ze střechy objektu v UV odolných flexi trubkách - chráničkách. Chráničky budou svedeny </w:t>
      </w:r>
      <w:r w:rsidR="00BD445D">
        <w:t>k RFVE</w:t>
      </w:r>
      <w:r>
        <w:t xml:space="preserve">, </w:t>
      </w:r>
      <w:r w:rsidR="00BD445D">
        <w:t>který bude umístěn na plášti budovy</w:t>
      </w:r>
      <w:r>
        <w:t>.</w:t>
      </w:r>
    </w:p>
    <w:p w14:paraId="17A53863" w14:textId="0264223C" w:rsidR="00DA7217" w:rsidRDefault="00DA7217" w:rsidP="00DA7217">
      <w:pPr>
        <w:pStyle w:val="Odstavecseseznamem1"/>
        <w:numPr>
          <w:ilvl w:val="0"/>
          <w:numId w:val="2"/>
        </w:numPr>
        <w:spacing w:before="120"/>
        <w:ind w:left="426" w:firstLine="283"/>
        <w:jc w:val="both"/>
      </w:pPr>
      <w:r>
        <w:t>Všechny p</w:t>
      </w:r>
      <w:r w:rsidRPr="00BD0605">
        <w:t xml:space="preserve">rostupy skrz vnitřní </w:t>
      </w:r>
      <w:r>
        <w:t xml:space="preserve">i vnější </w:t>
      </w:r>
      <w:r w:rsidRPr="00BD0605">
        <w:t xml:space="preserve">stavební konstrukce budou vždy utěsněny protipožárními přepážkami s dostatečnou odolností proti šíření ohně dle podmínek HZS nebo PBŘ. </w:t>
      </w:r>
      <w:r>
        <w:t>Kabelové trasy musí být navrženy tak, aby bylo zajištěno bezpečné vypnutí.</w:t>
      </w:r>
    </w:p>
    <w:p w14:paraId="603A3E8E" w14:textId="70A2E5ED" w:rsidR="00DA7217" w:rsidRDefault="00DA7217" w:rsidP="00DA7217">
      <w:pPr>
        <w:pStyle w:val="Odstavecseseznamem1"/>
        <w:numPr>
          <w:ilvl w:val="0"/>
          <w:numId w:val="2"/>
        </w:numPr>
        <w:spacing w:before="120"/>
        <w:ind w:left="426" w:firstLine="283"/>
        <w:jc w:val="both"/>
      </w:pPr>
      <w:r w:rsidRPr="00701372">
        <w:t xml:space="preserve">FVE bude sloužit pro přímou výrobu elektrické energie z energie slunečního záření. </w:t>
      </w:r>
      <w:r>
        <w:t>Předpokládá se spotřeba veškeré v</w:t>
      </w:r>
      <w:r w:rsidRPr="00701372">
        <w:t>yroben</w:t>
      </w:r>
      <w:r>
        <w:t>é</w:t>
      </w:r>
      <w:r w:rsidRPr="00701372">
        <w:t xml:space="preserve"> el. energie v reálu (odběrném místě),</w:t>
      </w:r>
      <w:r>
        <w:t xml:space="preserve"> </w:t>
      </w:r>
      <w:r w:rsidRPr="00701372">
        <w:t>případné přebytky budou převedeny do distribuční soust</w:t>
      </w:r>
      <w:r w:rsidR="00B93499">
        <w:t>avy.</w:t>
      </w:r>
      <w:r>
        <w:t xml:space="preserve"> </w:t>
      </w:r>
    </w:p>
    <w:p w14:paraId="59DF0347" w14:textId="77777777" w:rsidR="00DA7217" w:rsidRDefault="00DA7217" w:rsidP="00DA7217">
      <w:pPr>
        <w:pStyle w:val="Nadpis2"/>
        <w:widowControl/>
        <w:numPr>
          <w:ilvl w:val="1"/>
          <w:numId w:val="2"/>
        </w:numPr>
        <w:tabs>
          <w:tab w:val="left" w:pos="680"/>
        </w:tabs>
        <w:spacing w:after="0"/>
        <w:ind w:left="680" w:hanging="680"/>
        <w:jc w:val="both"/>
      </w:pPr>
      <w:r>
        <w:t>Rozvaděče FVE</w:t>
      </w:r>
    </w:p>
    <w:p w14:paraId="08239CF6" w14:textId="594947EE" w:rsidR="00DA7217" w:rsidRDefault="00DA7217" w:rsidP="00DA7217">
      <w:pPr>
        <w:pStyle w:val="Zkladntext"/>
        <w:numPr>
          <w:ilvl w:val="0"/>
          <w:numId w:val="2"/>
        </w:numPr>
        <w:rPr>
          <w:b/>
        </w:rPr>
      </w:pPr>
      <w:r>
        <w:rPr>
          <w:b/>
        </w:rPr>
        <w:t>RFVE</w:t>
      </w:r>
    </w:p>
    <w:p w14:paraId="7B2BCC61" w14:textId="0792E9D3" w:rsidR="004F0D32" w:rsidRPr="00B33AE8" w:rsidRDefault="004F0D32" w:rsidP="004F0D32">
      <w:pPr>
        <w:pStyle w:val="Odstavecseseznamem1"/>
        <w:numPr>
          <w:ilvl w:val="0"/>
          <w:numId w:val="2"/>
        </w:numPr>
        <w:spacing w:before="120"/>
        <w:ind w:left="426" w:firstLine="283"/>
        <w:jc w:val="both"/>
        <w:rPr>
          <w:color w:val="000000" w:themeColor="text1"/>
        </w:rPr>
      </w:pPr>
      <w:r w:rsidRPr="00B33AE8">
        <w:rPr>
          <w:color w:val="000000" w:themeColor="text1"/>
        </w:rPr>
        <w:t>Rozvaděč RFVE tvoří oceloplechová skří</w:t>
      </w:r>
      <w:r w:rsidR="008D321C" w:rsidRPr="00B33AE8">
        <w:rPr>
          <w:color w:val="000000" w:themeColor="text1"/>
        </w:rPr>
        <w:t>ň</w:t>
      </w:r>
      <w:r w:rsidRPr="00B33AE8">
        <w:rPr>
          <w:color w:val="000000" w:themeColor="text1"/>
        </w:rPr>
        <w:t xml:space="preserve"> IP </w:t>
      </w:r>
      <w:r w:rsidR="00BD445D">
        <w:rPr>
          <w:color w:val="000000" w:themeColor="text1"/>
        </w:rPr>
        <w:t>43</w:t>
      </w:r>
      <w:r w:rsidRPr="00B33AE8">
        <w:rPr>
          <w:color w:val="000000" w:themeColor="text1"/>
        </w:rPr>
        <w:t xml:space="preserve"> cca </w:t>
      </w:r>
      <w:r w:rsidR="00CD6C78">
        <w:rPr>
          <w:color w:val="000000" w:themeColor="text1"/>
        </w:rPr>
        <w:t>2</w:t>
      </w:r>
      <w:r w:rsidR="00BD445D">
        <w:rPr>
          <w:color w:val="000000" w:themeColor="text1"/>
        </w:rPr>
        <w:t>00</w:t>
      </w:r>
      <w:r w:rsidRPr="00B33AE8">
        <w:rPr>
          <w:color w:val="000000" w:themeColor="text1"/>
        </w:rPr>
        <w:t xml:space="preserve"> modulů a bude umístěn spolu se střídač</w:t>
      </w:r>
      <w:r w:rsidR="00FC6552" w:rsidRPr="00B33AE8">
        <w:rPr>
          <w:color w:val="000000" w:themeColor="text1"/>
        </w:rPr>
        <w:t xml:space="preserve">i INV1 </w:t>
      </w:r>
      <w:r w:rsidR="00943D5F" w:rsidRPr="00B33AE8">
        <w:rPr>
          <w:color w:val="000000" w:themeColor="text1"/>
        </w:rPr>
        <w:t>–</w:t>
      </w:r>
      <w:r w:rsidR="00FC6552" w:rsidRPr="00B33AE8">
        <w:rPr>
          <w:color w:val="000000" w:themeColor="text1"/>
        </w:rPr>
        <w:t xml:space="preserve"> INV</w:t>
      </w:r>
      <w:r w:rsidR="00CD6C78">
        <w:rPr>
          <w:color w:val="000000" w:themeColor="text1"/>
        </w:rPr>
        <w:t>4</w:t>
      </w:r>
      <w:r w:rsidRPr="00B33AE8">
        <w:rPr>
          <w:color w:val="000000" w:themeColor="text1"/>
        </w:rPr>
        <w:t xml:space="preserve"> </w:t>
      </w:r>
      <w:r w:rsidR="00CD6C78">
        <w:rPr>
          <w:color w:val="000000" w:themeColor="text1"/>
        </w:rPr>
        <w:t>v technické místnosti</w:t>
      </w:r>
      <w:r w:rsidR="00BD445D">
        <w:rPr>
          <w:color w:val="000000" w:themeColor="text1"/>
        </w:rPr>
        <w:t xml:space="preserve"> </w:t>
      </w:r>
      <w:r w:rsidR="008D321C" w:rsidRPr="00B33AE8">
        <w:rPr>
          <w:color w:val="000000" w:themeColor="text1"/>
        </w:rPr>
        <w:t>budovy</w:t>
      </w:r>
      <w:r w:rsidRPr="00B33AE8">
        <w:rPr>
          <w:color w:val="000000" w:themeColor="text1"/>
        </w:rPr>
        <w:t xml:space="preserve">. AC trasa napojení do </w:t>
      </w:r>
      <w:r w:rsidR="00A65863">
        <w:rPr>
          <w:color w:val="000000" w:themeColor="text1"/>
        </w:rPr>
        <w:t>RH</w:t>
      </w:r>
      <w:r w:rsidR="001A59C2" w:rsidRPr="00B33AE8">
        <w:rPr>
          <w:color w:val="000000" w:themeColor="text1"/>
        </w:rPr>
        <w:t xml:space="preserve"> (</w:t>
      </w:r>
      <w:r w:rsidR="00A65863">
        <w:rPr>
          <w:color w:val="000000" w:themeColor="text1"/>
        </w:rPr>
        <w:t>Hlavní</w:t>
      </w:r>
      <w:r w:rsidR="001A59C2" w:rsidRPr="00B33AE8">
        <w:rPr>
          <w:color w:val="000000" w:themeColor="text1"/>
        </w:rPr>
        <w:t xml:space="preserve"> rozvaděč - umístěn </w:t>
      </w:r>
      <w:r w:rsidR="00867D18">
        <w:rPr>
          <w:color w:val="000000" w:themeColor="text1"/>
        </w:rPr>
        <w:t>v</w:t>
      </w:r>
      <w:r w:rsidR="00571767">
        <w:rPr>
          <w:color w:val="000000" w:themeColor="text1"/>
        </w:rPr>
        <w:t> technické místnosti</w:t>
      </w:r>
      <w:r w:rsidR="008D321C" w:rsidRPr="00B33AE8">
        <w:rPr>
          <w:color w:val="000000" w:themeColor="text1"/>
        </w:rPr>
        <w:t>)</w:t>
      </w:r>
      <w:r w:rsidR="00DC173E" w:rsidRPr="00B33AE8">
        <w:rPr>
          <w:color w:val="000000" w:themeColor="text1"/>
        </w:rPr>
        <w:t xml:space="preserve"> </w:t>
      </w:r>
      <w:r w:rsidR="00AC678B" w:rsidRPr="00B33AE8">
        <w:rPr>
          <w:color w:val="000000" w:themeColor="text1"/>
        </w:rPr>
        <w:t>bude</w:t>
      </w:r>
      <w:r w:rsidR="005B5E41" w:rsidRPr="00B33AE8">
        <w:rPr>
          <w:color w:val="000000" w:themeColor="text1"/>
        </w:rPr>
        <w:t xml:space="preserve"> provedena</w:t>
      </w:r>
      <w:r w:rsidRPr="00B33AE8">
        <w:rPr>
          <w:color w:val="000000" w:themeColor="text1"/>
        </w:rPr>
        <w:t xml:space="preserve"> kabelem NYY </w:t>
      </w:r>
      <w:r w:rsidR="007B744F" w:rsidRPr="00B33AE8">
        <w:rPr>
          <w:color w:val="000000" w:themeColor="text1"/>
        </w:rPr>
        <w:t>4</w:t>
      </w:r>
      <w:r w:rsidRPr="00B33AE8">
        <w:rPr>
          <w:color w:val="000000" w:themeColor="text1"/>
        </w:rPr>
        <w:t>x</w:t>
      </w:r>
      <w:r w:rsidR="00571767">
        <w:rPr>
          <w:color w:val="000000" w:themeColor="text1"/>
        </w:rPr>
        <w:t>95</w:t>
      </w:r>
      <w:r w:rsidR="00150CC5" w:rsidRPr="00B33AE8">
        <w:rPr>
          <w:color w:val="000000" w:themeColor="text1"/>
        </w:rPr>
        <w:t>, který</w:t>
      </w:r>
      <w:r w:rsidRPr="00B33AE8">
        <w:rPr>
          <w:color w:val="000000" w:themeColor="text1"/>
        </w:rPr>
        <w:t xml:space="preserve"> povede </w:t>
      </w:r>
      <w:r w:rsidR="00150CC5" w:rsidRPr="00B33AE8">
        <w:rPr>
          <w:color w:val="000000" w:themeColor="text1"/>
        </w:rPr>
        <w:t xml:space="preserve">do </w:t>
      </w:r>
      <w:r w:rsidR="00E66E48" w:rsidRPr="00B33AE8">
        <w:rPr>
          <w:color w:val="000000" w:themeColor="text1"/>
        </w:rPr>
        <w:t>R</w:t>
      </w:r>
      <w:r w:rsidR="00951F77">
        <w:rPr>
          <w:color w:val="000000" w:themeColor="text1"/>
        </w:rPr>
        <w:t>H</w:t>
      </w:r>
      <w:r w:rsidR="00E66E48" w:rsidRPr="00B33AE8">
        <w:rPr>
          <w:color w:val="000000" w:themeColor="text1"/>
        </w:rPr>
        <w:t xml:space="preserve"> </w:t>
      </w:r>
      <w:r w:rsidR="00150CC5" w:rsidRPr="00B33AE8">
        <w:rPr>
          <w:color w:val="000000" w:themeColor="text1"/>
        </w:rPr>
        <w:t xml:space="preserve">– cca </w:t>
      </w:r>
      <w:r w:rsidR="00571767">
        <w:rPr>
          <w:color w:val="000000" w:themeColor="text1"/>
        </w:rPr>
        <w:t>10</w:t>
      </w:r>
      <w:r w:rsidR="00150CC5" w:rsidRPr="00B33AE8">
        <w:rPr>
          <w:color w:val="000000" w:themeColor="text1"/>
        </w:rPr>
        <w:t>m</w:t>
      </w:r>
      <w:r w:rsidRPr="00B33AE8">
        <w:rPr>
          <w:color w:val="000000" w:themeColor="text1"/>
        </w:rPr>
        <w:t>. Zde bude doplněn</w:t>
      </w:r>
      <w:r w:rsidR="008117FE">
        <w:rPr>
          <w:color w:val="000000" w:themeColor="text1"/>
        </w:rPr>
        <w:t>o</w:t>
      </w:r>
      <w:r w:rsidRPr="00B33AE8">
        <w:rPr>
          <w:color w:val="000000" w:themeColor="text1"/>
        </w:rPr>
        <w:t xml:space="preserve"> </w:t>
      </w:r>
      <w:r w:rsidR="00A429AD" w:rsidRPr="00B33AE8">
        <w:rPr>
          <w:color w:val="000000" w:themeColor="text1"/>
        </w:rPr>
        <w:t>ji</w:t>
      </w:r>
      <w:r w:rsidR="008117FE">
        <w:rPr>
          <w:color w:val="000000" w:themeColor="text1"/>
        </w:rPr>
        <w:t>š</w:t>
      </w:r>
      <w:r w:rsidR="00A429AD" w:rsidRPr="00B33AE8">
        <w:rPr>
          <w:color w:val="000000" w:themeColor="text1"/>
        </w:rPr>
        <w:t>t</w:t>
      </w:r>
      <w:r w:rsidR="008117FE">
        <w:rPr>
          <w:color w:val="000000" w:themeColor="text1"/>
        </w:rPr>
        <w:t>ění odp</w:t>
      </w:r>
      <w:r w:rsidR="006A5FDA">
        <w:rPr>
          <w:color w:val="000000" w:themeColor="text1"/>
        </w:rPr>
        <w:t>ínačem</w:t>
      </w:r>
      <w:r w:rsidR="008117FE">
        <w:rPr>
          <w:color w:val="000000" w:themeColor="text1"/>
        </w:rPr>
        <w:t xml:space="preserve"> FH2-3A/F</w:t>
      </w:r>
      <w:r w:rsidR="006C3CAE">
        <w:rPr>
          <w:color w:val="000000" w:themeColor="text1"/>
        </w:rPr>
        <w:t xml:space="preserve"> s pojistkami 200A</w:t>
      </w:r>
      <w:r w:rsidRPr="00B33AE8">
        <w:rPr>
          <w:color w:val="000000" w:themeColor="text1"/>
        </w:rPr>
        <w:t xml:space="preserve">. Z rozvaděče RFVE bude </w:t>
      </w:r>
      <w:r w:rsidR="007B744F" w:rsidRPr="00B33AE8">
        <w:rPr>
          <w:color w:val="000000" w:themeColor="text1"/>
        </w:rPr>
        <w:t xml:space="preserve">také </w:t>
      </w:r>
      <w:r w:rsidRPr="00B33AE8">
        <w:rPr>
          <w:color w:val="000000" w:themeColor="text1"/>
        </w:rPr>
        <w:t>vyvedeno STOP tlačítko S1 (Central STOP), které bude umístěno dle požadavků HZS popř. dle PBŘ</w:t>
      </w:r>
      <w:r w:rsidR="00F47ECA" w:rsidRPr="00B33AE8">
        <w:rPr>
          <w:color w:val="000000" w:themeColor="text1"/>
        </w:rPr>
        <w:t xml:space="preserve"> – umístění je předpokládáno </w:t>
      </w:r>
      <w:r w:rsidR="003A2A92">
        <w:rPr>
          <w:color w:val="000000" w:themeColor="text1"/>
        </w:rPr>
        <w:t xml:space="preserve">v blízkosti </w:t>
      </w:r>
      <w:r w:rsidR="007904B2">
        <w:rPr>
          <w:color w:val="000000" w:themeColor="text1"/>
        </w:rPr>
        <w:t>umístěn</w:t>
      </w:r>
      <w:r w:rsidR="003A2A92">
        <w:rPr>
          <w:color w:val="000000" w:themeColor="text1"/>
        </w:rPr>
        <w:t>é</w:t>
      </w:r>
      <w:r w:rsidR="007904B2">
        <w:rPr>
          <w:color w:val="000000" w:themeColor="text1"/>
        </w:rPr>
        <w:t xml:space="preserve"> technologie FVE</w:t>
      </w:r>
      <w:r w:rsidR="00CC1B3B" w:rsidRPr="00B33AE8">
        <w:rPr>
          <w:color w:val="000000" w:themeColor="text1"/>
        </w:rPr>
        <w:t>.</w:t>
      </w:r>
    </w:p>
    <w:p w14:paraId="55759B08" w14:textId="683BFFE9" w:rsidR="004F0D32" w:rsidRPr="00B33AE8" w:rsidRDefault="004F0D32" w:rsidP="004F0D32">
      <w:pPr>
        <w:pStyle w:val="Odstavecseseznamem1"/>
        <w:numPr>
          <w:ilvl w:val="0"/>
          <w:numId w:val="2"/>
        </w:numPr>
        <w:spacing w:before="120"/>
        <w:ind w:left="426" w:firstLine="283"/>
        <w:jc w:val="both"/>
        <w:rPr>
          <w:color w:val="000000" w:themeColor="text1"/>
        </w:rPr>
      </w:pPr>
      <w:r w:rsidRPr="00B33AE8">
        <w:rPr>
          <w:color w:val="000000" w:themeColor="text1"/>
        </w:rPr>
        <w:t xml:space="preserve">V rozvaděči RFVE budou umístěny AC prvky – jističe např. OEZ LTN </w:t>
      </w:r>
      <w:r w:rsidR="006A5FDA">
        <w:rPr>
          <w:color w:val="000000" w:themeColor="text1"/>
        </w:rPr>
        <w:t>4</w:t>
      </w:r>
      <w:r w:rsidR="00B33AE8" w:rsidRPr="00B33AE8">
        <w:rPr>
          <w:color w:val="000000" w:themeColor="text1"/>
        </w:rPr>
        <w:t>0</w:t>
      </w:r>
      <w:r w:rsidRPr="00B33AE8">
        <w:rPr>
          <w:color w:val="000000" w:themeColor="text1"/>
        </w:rPr>
        <w:t>B/3 (</w:t>
      </w:r>
      <w:r w:rsidR="008E294B">
        <w:rPr>
          <w:color w:val="000000" w:themeColor="text1"/>
        </w:rPr>
        <w:t>4</w:t>
      </w:r>
      <w:r w:rsidRPr="00B33AE8">
        <w:rPr>
          <w:color w:val="000000" w:themeColor="text1"/>
        </w:rPr>
        <w:t xml:space="preserve"> ks), OPVP10 vč. PV10 2A (</w:t>
      </w:r>
      <w:r w:rsidR="00150CC5" w:rsidRPr="00B33AE8">
        <w:rPr>
          <w:color w:val="000000" w:themeColor="text1"/>
        </w:rPr>
        <w:t>6</w:t>
      </w:r>
      <w:r w:rsidRPr="00B33AE8">
        <w:rPr>
          <w:color w:val="000000" w:themeColor="text1"/>
        </w:rPr>
        <w:t xml:space="preserve"> ks), svodič přepětí Citel DS134RS-230/G (1 ks) nebo ekvivalent s předřazeným jištěním poj. odpínačem např. OPVP22-3 s poj. 3x PV22 125A gG, </w:t>
      </w:r>
      <w:r w:rsidR="00EC0DC8" w:rsidRPr="00B33AE8">
        <w:rPr>
          <w:color w:val="000000" w:themeColor="text1"/>
        </w:rPr>
        <w:t xml:space="preserve">stykač např. </w:t>
      </w:r>
      <w:r w:rsidR="00BA30E8">
        <w:rPr>
          <w:color w:val="000000" w:themeColor="text1"/>
        </w:rPr>
        <w:t xml:space="preserve">TESYS </w:t>
      </w:r>
      <w:r w:rsidR="000153BD">
        <w:rPr>
          <w:color w:val="000000" w:themeColor="text1"/>
        </w:rPr>
        <w:t>F</w:t>
      </w:r>
      <w:r w:rsidR="00BA30E8">
        <w:rPr>
          <w:color w:val="000000" w:themeColor="text1"/>
        </w:rPr>
        <w:t xml:space="preserve"> 4p </w:t>
      </w:r>
      <w:r w:rsidR="000153BD">
        <w:rPr>
          <w:color w:val="000000" w:themeColor="text1"/>
        </w:rPr>
        <w:t>200</w:t>
      </w:r>
      <w:r w:rsidR="00BA30E8">
        <w:rPr>
          <w:color w:val="000000" w:themeColor="text1"/>
        </w:rPr>
        <w:t>A</w:t>
      </w:r>
      <w:r w:rsidR="00EC0DC8" w:rsidRPr="00B33AE8">
        <w:rPr>
          <w:color w:val="000000" w:themeColor="text1"/>
        </w:rPr>
        <w:t xml:space="preserve"> (nebo ekvivalent), elektroměr pro měření vyrobené elektrické energie fotovoltaickým systémem ABB B2</w:t>
      </w:r>
      <w:r w:rsidR="00C23649">
        <w:rPr>
          <w:color w:val="000000" w:themeColor="text1"/>
        </w:rPr>
        <w:t>4</w:t>
      </w:r>
      <w:r w:rsidR="00EC0DC8" w:rsidRPr="00B33AE8">
        <w:rPr>
          <w:color w:val="000000" w:themeColor="text1"/>
        </w:rPr>
        <w:t> </w:t>
      </w:r>
      <w:r w:rsidR="00C23649">
        <w:rPr>
          <w:color w:val="000000" w:themeColor="text1"/>
        </w:rPr>
        <w:t>352</w:t>
      </w:r>
      <w:r w:rsidR="00EC0DC8" w:rsidRPr="00B33AE8">
        <w:rPr>
          <w:color w:val="000000" w:themeColor="text1"/>
        </w:rPr>
        <w:t>-100</w:t>
      </w:r>
      <w:r w:rsidR="00C23649">
        <w:rPr>
          <w:color w:val="000000" w:themeColor="text1"/>
        </w:rPr>
        <w:t xml:space="preserve"> x/5A</w:t>
      </w:r>
      <w:r w:rsidR="00EC0DC8" w:rsidRPr="00B33AE8">
        <w:rPr>
          <w:color w:val="000000" w:themeColor="text1"/>
        </w:rPr>
        <w:t xml:space="preserve"> pro </w:t>
      </w:r>
      <w:r w:rsidR="00C23649">
        <w:rPr>
          <w:color w:val="000000" w:themeColor="text1"/>
        </w:rPr>
        <w:t>ne</w:t>
      </w:r>
      <w:r w:rsidR="00EC0DC8" w:rsidRPr="00B33AE8">
        <w:rPr>
          <w:color w:val="000000" w:themeColor="text1"/>
        </w:rPr>
        <w:t>přímé měření</w:t>
      </w:r>
      <w:r w:rsidR="00C23649">
        <w:rPr>
          <w:color w:val="000000" w:themeColor="text1"/>
        </w:rPr>
        <w:t xml:space="preserve"> s měřícími transformátory proudu</w:t>
      </w:r>
      <w:r w:rsidR="0073419A">
        <w:rPr>
          <w:color w:val="000000" w:themeColor="text1"/>
        </w:rPr>
        <w:t xml:space="preserve"> ASK 21.3 200/5A</w:t>
      </w:r>
      <w:r w:rsidR="00EC0DC8" w:rsidRPr="00B33AE8">
        <w:rPr>
          <w:color w:val="000000" w:themeColor="text1"/>
        </w:rPr>
        <w:t xml:space="preserve">. </w:t>
      </w:r>
      <w:r w:rsidRPr="00B33AE8">
        <w:rPr>
          <w:color w:val="000000" w:themeColor="text1"/>
        </w:rPr>
        <w:t>Regulace výkonových parametrů FVE je tvořena časovým relé ELKO-EP CMR-91H nebo ekvivalent (zpoždění přítahu 60s) a jištěnou napěťovo-frekvenční ochranou U-F guard popřípadě hlídacími relé frekvence a napětí s obdobnou možností nastavení. Hlavní jistič RFVE bude např. OEZ</w:t>
      </w:r>
      <w:r w:rsidR="00EC0DC8" w:rsidRPr="00B33AE8">
        <w:rPr>
          <w:color w:val="000000" w:themeColor="text1"/>
        </w:rPr>
        <w:t xml:space="preserve"> </w:t>
      </w:r>
      <w:r w:rsidR="005C2729">
        <w:rPr>
          <w:color w:val="000000" w:themeColor="text1"/>
        </w:rPr>
        <w:t>BD250NE305</w:t>
      </w:r>
      <w:r w:rsidR="0055113C">
        <w:rPr>
          <w:color w:val="000000" w:themeColor="text1"/>
        </w:rPr>
        <w:t xml:space="preserve"> se spouští SE-BD-0250-DTV3</w:t>
      </w:r>
      <w:r w:rsidR="006723F6">
        <w:rPr>
          <w:color w:val="000000" w:themeColor="text1"/>
        </w:rPr>
        <w:t xml:space="preserve"> nastavenou na 1</w:t>
      </w:r>
      <w:r w:rsidR="00E70EFA">
        <w:rPr>
          <w:color w:val="000000" w:themeColor="text1"/>
        </w:rPr>
        <w:t>6</w:t>
      </w:r>
      <w:r w:rsidR="006723F6">
        <w:rPr>
          <w:color w:val="000000" w:themeColor="text1"/>
        </w:rPr>
        <w:t>0A</w:t>
      </w:r>
      <w:r w:rsidRPr="00B33AE8">
        <w:rPr>
          <w:color w:val="000000" w:themeColor="text1"/>
        </w:rPr>
        <w:t xml:space="preserve">. </w:t>
      </w:r>
    </w:p>
    <w:p w14:paraId="7BD5AAD9" w14:textId="6312F974" w:rsidR="00D27C7E" w:rsidRPr="003152AE" w:rsidRDefault="00D27C7E" w:rsidP="00D27C7E">
      <w:pPr>
        <w:pStyle w:val="Odstavecseseznamem1"/>
        <w:numPr>
          <w:ilvl w:val="0"/>
          <w:numId w:val="2"/>
        </w:numPr>
        <w:spacing w:before="120"/>
        <w:ind w:left="426" w:firstLine="283"/>
        <w:jc w:val="both"/>
        <w:rPr>
          <w:color w:val="000000" w:themeColor="text1"/>
        </w:rPr>
      </w:pPr>
      <w:r w:rsidRPr="003152AE">
        <w:rPr>
          <w:color w:val="000000" w:themeColor="text1"/>
        </w:rPr>
        <w:t>Regulace výkonu FVE je řízena</w:t>
      </w:r>
      <w:r w:rsidR="00DF0887" w:rsidRPr="003152AE">
        <w:rPr>
          <w:color w:val="000000" w:themeColor="text1"/>
        </w:rPr>
        <w:t xml:space="preserve"> </w:t>
      </w:r>
      <w:r w:rsidRPr="003152AE">
        <w:rPr>
          <w:color w:val="000000" w:themeColor="text1"/>
        </w:rPr>
        <w:t>signálem HDO</w:t>
      </w:r>
      <w:r w:rsidR="00DF0887" w:rsidRPr="003152AE">
        <w:rPr>
          <w:color w:val="000000" w:themeColor="text1"/>
        </w:rPr>
        <w:t xml:space="preserve"> - bezdrátově</w:t>
      </w:r>
      <w:r w:rsidRPr="003152AE">
        <w:rPr>
          <w:color w:val="000000" w:themeColor="text1"/>
        </w:rPr>
        <w:t xml:space="preserve">. RE bude doplněn o přijímač HDO FMX, regulační relé RR3, jistič 2B/1 a převodník signálu HDO. Pomocný spínač bude použit v RFVE pro řízení výkonu FVE. </w:t>
      </w:r>
    </w:p>
    <w:p w14:paraId="1BC96CC2" w14:textId="538FA4E9" w:rsidR="004F0D32" w:rsidRPr="00B33AE8" w:rsidRDefault="004F0D32" w:rsidP="004F0D32">
      <w:pPr>
        <w:pStyle w:val="Odstavecseseznamem1"/>
        <w:numPr>
          <w:ilvl w:val="0"/>
          <w:numId w:val="2"/>
        </w:numPr>
        <w:spacing w:before="120"/>
        <w:ind w:left="426" w:firstLine="283"/>
        <w:jc w:val="both"/>
        <w:rPr>
          <w:color w:val="000000" w:themeColor="text1"/>
        </w:rPr>
      </w:pPr>
      <w:r w:rsidRPr="00B33AE8">
        <w:rPr>
          <w:color w:val="000000" w:themeColor="text1"/>
        </w:rPr>
        <w:t>V rozvaděči RFVE budou dále osazeny DC prvky – pojistkový odpojovač např. OEZ OPVF10-2 (</w:t>
      </w:r>
      <w:r w:rsidR="00D0687D">
        <w:rPr>
          <w:color w:val="000000" w:themeColor="text1"/>
        </w:rPr>
        <w:t>24</w:t>
      </w:r>
      <w:r w:rsidRPr="00B33AE8">
        <w:rPr>
          <w:color w:val="000000" w:themeColor="text1"/>
        </w:rPr>
        <w:t xml:space="preserve"> ks), pojistky PC10 12Ag PV1000V DC (</w:t>
      </w:r>
      <w:r w:rsidR="00D0687D">
        <w:rPr>
          <w:color w:val="000000" w:themeColor="text1"/>
        </w:rPr>
        <w:t>48</w:t>
      </w:r>
      <w:r w:rsidRPr="00B33AE8">
        <w:rPr>
          <w:color w:val="000000" w:themeColor="text1"/>
        </w:rPr>
        <w:t xml:space="preserve"> ks) a svodiče přepětí Weidmueller VPU I 2+0 PV 1000V DC nebo ekvivalent (</w:t>
      </w:r>
      <w:r w:rsidR="00D0687D">
        <w:rPr>
          <w:color w:val="000000" w:themeColor="text1"/>
        </w:rPr>
        <w:t>24</w:t>
      </w:r>
      <w:r w:rsidRPr="00B33AE8">
        <w:rPr>
          <w:color w:val="000000" w:themeColor="text1"/>
        </w:rPr>
        <w:t xml:space="preserve"> ks). AC a DC prvky budou dostatečně odděleny. Alternativně lze použít dva samostatné rozvaděče pro AC a DC část instalace.</w:t>
      </w:r>
    </w:p>
    <w:p w14:paraId="7F0CE4C7" w14:textId="77777777" w:rsidR="00F47ECA" w:rsidRPr="00B33AE8" w:rsidRDefault="00F47ECA" w:rsidP="004F0D32">
      <w:pPr>
        <w:pStyle w:val="Odstavecseseznamem"/>
        <w:numPr>
          <w:ilvl w:val="0"/>
          <w:numId w:val="2"/>
        </w:numPr>
        <w:spacing w:before="120" w:after="120"/>
        <w:jc w:val="both"/>
        <w:rPr>
          <w:rFonts w:cs="Times New Roman"/>
          <w:b/>
          <w:color w:val="000000" w:themeColor="text1"/>
        </w:rPr>
      </w:pPr>
      <w:r w:rsidRPr="00B33AE8">
        <w:rPr>
          <w:rFonts w:cs="Times New Roman"/>
          <w:b/>
          <w:color w:val="000000" w:themeColor="text1"/>
        </w:rPr>
        <w:br w:type="page"/>
      </w:r>
    </w:p>
    <w:p w14:paraId="0E534460" w14:textId="2729862B" w:rsidR="004F0D32" w:rsidRPr="00D70DC8" w:rsidRDefault="004F0D32" w:rsidP="004F0D32">
      <w:pPr>
        <w:pStyle w:val="Odstavecseseznamem"/>
        <w:numPr>
          <w:ilvl w:val="0"/>
          <w:numId w:val="2"/>
        </w:numPr>
        <w:spacing w:before="120" w:after="120"/>
        <w:jc w:val="both"/>
        <w:rPr>
          <w:rFonts w:cs="Times New Roman"/>
          <w:b/>
        </w:rPr>
      </w:pPr>
      <w:r w:rsidRPr="00D70DC8">
        <w:rPr>
          <w:rFonts w:cs="Times New Roman"/>
          <w:b/>
        </w:rPr>
        <w:lastRenderedPageBreak/>
        <w:t>Tabulka kabelů:</w:t>
      </w:r>
    </w:p>
    <w:tbl>
      <w:tblPr>
        <w:tblW w:w="7344" w:type="dxa"/>
        <w:jc w:val="center"/>
        <w:tblLayout w:type="fixed"/>
        <w:tblCellMar>
          <w:left w:w="70" w:type="dxa"/>
          <w:right w:w="70" w:type="dxa"/>
        </w:tblCellMar>
        <w:tblLook w:val="04A0" w:firstRow="1" w:lastRow="0" w:firstColumn="1" w:lastColumn="0" w:noHBand="0" w:noVBand="1"/>
      </w:tblPr>
      <w:tblGrid>
        <w:gridCol w:w="2191"/>
        <w:gridCol w:w="2191"/>
        <w:gridCol w:w="1481"/>
        <w:gridCol w:w="1481"/>
      </w:tblGrid>
      <w:tr w:rsidR="004F0D32" w:rsidRPr="00B3072F" w14:paraId="327BC5A7" w14:textId="77777777" w:rsidTr="000B1A10">
        <w:trPr>
          <w:trHeight w:val="555"/>
          <w:jc w:val="center"/>
        </w:trPr>
        <w:tc>
          <w:tcPr>
            <w:tcW w:w="2191"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14:paraId="2B72DBBC" w14:textId="77777777" w:rsidR="004F0D32" w:rsidRPr="00B3072F" w:rsidRDefault="004F0D32" w:rsidP="000B1A10">
            <w:pPr>
              <w:jc w:val="center"/>
              <w:rPr>
                <w:rFonts w:cs="Times New Roman"/>
                <w:b/>
                <w:bCs/>
              </w:rPr>
            </w:pPr>
            <w:r w:rsidRPr="00B3072F">
              <w:rPr>
                <w:rFonts w:cs="Times New Roman"/>
                <w:b/>
                <w:bCs/>
              </w:rPr>
              <w:t>č. kabelu</w:t>
            </w:r>
          </w:p>
        </w:tc>
        <w:tc>
          <w:tcPr>
            <w:tcW w:w="2191" w:type="dxa"/>
            <w:tcBorders>
              <w:top w:val="single" w:sz="4" w:space="0" w:color="auto"/>
              <w:left w:val="nil"/>
              <w:bottom w:val="double" w:sz="4" w:space="0" w:color="auto"/>
              <w:right w:val="single" w:sz="4" w:space="0" w:color="auto"/>
            </w:tcBorders>
            <w:shd w:val="clear" w:color="auto" w:fill="auto"/>
            <w:noWrap/>
            <w:vAlign w:val="bottom"/>
            <w:hideMark/>
          </w:tcPr>
          <w:p w14:paraId="7064925C" w14:textId="77777777" w:rsidR="004F0D32" w:rsidRPr="00B3072F" w:rsidRDefault="004F0D32" w:rsidP="000B1A10">
            <w:pPr>
              <w:jc w:val="center"/>
              <w:rPr>
                <w:rFonts w:cs="Times New Roman"/>
                <w:b/>
                <w:bCs/>
              </w:rPr>
            </w:pPr>
            <w:r w:rsidRPr="00B3072F">
              <w:rPr>
                <w:rFonts w:cs="Times New Roman"/>
                <w:b/>
                <w:bCs/>
              </w:rPr>
              <w:t>typ kabelu</w:t>
            </w:r>
          </w:p>
        </w:tc>
        <w:tc>
          <w:tcPr>
            <w:tcW w:w="1481" w:type="dxa"/>
            <w:tcBorders>
              <w:top w:val="single" w:sz="4" w:space="0" w:color="auto"/>
              <w:left w:val="nil"/>
              <w:bottom w:val="double" w:sz="4" w:space="0" w:color="auto"/>
              <w:right w:val="single" w:sz="4" w:space="0" w:color="auto"/>
            </w:tcBorders>
            <w:shd w:val="clear" w:color="auto" w:fill="auto"/>
            <w:noWrap/>
            <w:vAlign w:val="bottom"/>
            <w:hideMark/>
          </w:tcPr>
          <w:p w14:paraId="5D4FD62C" w14:textId="77777777" w:rsidR="004F0D32" w:rsidRPr="00B3072F" w:rsidRDefault="004F0D32" w:rsidP="000B1A10">
            <w:pPr>
              <w:jc w:val="center"/>
              <w:rPr>
                <w:rFonts w:cs="Times New Roman"/>
                <w:b/>
                <w:bCs/>
              </w:rPr>
            </w:pPr>
            <w:r w:rsidRPr="00B3072F">
              <w:rPr>
                <w:rFonts w:cs="Times New Roman"/>
                <w:b/>
                <w:bCs/>
              </w:rPr>
              <w:t>odkud</w:t>
            </w:r>
          </w:p>
        </w:tc>
        <w:tc>
          <w:tcPr>
            <w:tcW w:w="1481" w:type="dxa"/>
            <w:tcBorders>
              <w:top w:val="single" w:sz="4" w:space="0" w:color="auto"/>
              <w:left w:val="nil"/>
              <w:bottom w:val="double" w:sz="4" w:space="0" w:color="auto"/>
              <w:right w:val="single" w:sz="4" w:space="0" w:color="auto"/>
            </w:tcBorders>
            <w:shd w:val="clear" w:color="auto" w:fill="auto"/>
            <w:noWrap/>
            <w:vAlign w:val="bottom"/>
            <w:hideMark/>
          </w:tcPr>
          <w:p w14:paraId="5AD82E79" w14:textId="77777777" w:rsidR="004F0D32" w:rsidRPr="00B3072F" w:rsidRDefault="004F0D32" w:rsidP="000B1A10">
            <w:pPr>
              <w:jc w:val="center"/>
              <w:rPr>
                <w:rFonts w:cs="Times New Roman"/>
                <w:b/>
                <w:bCs/>
              </w:rPr>
            </w:pPr>
            <w:r w:rsidRPr="00B3072F">
              <w:rPr>
                <w:rFonts w:cs="Times New Roman"/>
                <w:b/>
                <w:bCs/>
              </w:rPr>
              <w:t>kam</w:t>
            </w:r>
          </w:p>
        </w:tc>
      </w:tr>
      <w:tr w:rsidR="004F0D32" w:rsidRPr="004222C6" w14:paraId="06F4A113" w14:textId="77777777" w:rsidTr="000B1A10">
        <w:trPr>
          <w:trHeight w:val="282"/>
          <w:jc w:val="center"/>
        </w:trPr>
        <w:tc>
          <w:tcPr>
            <w:tcW w:w="2191"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515A6E82" w14:textId="77777777" w:rsidR="004F0D32" w:rsidRPr="004222C6" w:rsidRDefault="004F0D32" w:rsidP="000B1A10">
            <w:pPr>
              <w:rPr>
                <w:rFonts w:cs="Times New Roman"/>
                <w:b/>
                <w:bCs/>
              </w:rPr>
            </w:pPr>
            <w:r w:rsidRPr="004222C6">
              <w:rPr>
                <w:rFonts w:cs="Times New Roman"/>
                <w:b/>
                <w:bCs/>
              </w:rPr>
              <w:t>DC část</w:t>
            </w:r>
          </w:p>
        </w:tc>
        <w:tc>
          <w:tcPr>
            <w:tcW w:w="2191" w:type="dxa"/>
            <w:tcBorders>
              <w:top w:val="double" w:sz="4" w:space="0" w:color="auto"/>
              <w:left w:val="nil"/>
              <w:bottom w:val="single" w:sz="4" w:space="0" w:color="auto"/>
              <w:right w:val="single" w:sz="4" w:space="0" w:color="auto"/>
            </w:tcBorders>
            <w:shd w:val="clear" w:color="auto" w:fill="auto"/>
            <w:noWrap/>
            <w:vAlign w:val="bottom"/>
            <w:hideMark/>
          </w:tcPr>
          <w:p w14:paraId="154E5F13" w14:textId="77777777" w:rsidR="004F0D32" w:rsidRPr="004222C6" w:rsidRDefault="004F0D32" w:rsidP="000B1A10">
            <w:pPr>
              <w:jc w:val="center"/>
              <w:rPr>
                <w:rFonts w:cs="Times New Roman"/>
                <w:b/>
                <w:bCs/>
              </w:rPr>
            </w:pPr>
          </w:p>
        </w:tc>
        <w:tc>
          <w:tcPr>
            <w:tcW w:w="1481" w:type="dxa"/>
            <w:tcBorders>
              <w:top w:val="double" w:sz="4" w:space="0" w:color="auto"/>
              <w:left w:val="nil"/>
              <w:bottom w:val="single" w:sz="4" w:space="0" w:color="auto"/>
              <w:right w:val="single" w:sz="4" w:space="0" w:color="auto"/>
            </w:tcBorders>
            <w:shd w:val="clear" w:color="auto" w:fill="auto"/>
            <w:noWrap/>
            <w:vAlign w:val="bottom"/>
            <w:hideMark/>
          </w:tcPr>
          <w:p w14:paraId="7AA21A50" w14:textId="77777777" w:rsidR="004F0D32" w:rsidRPr="004222C6" w:rsidRDefault="004F0D32" w:rsidP="000B1A10">
            <w:pPr>
              <w:jc w:val="center"/>
              <w:rPr>
                <w:rFonts w:cs="Times New Roman"/>
              </w:rPr>
            </w:pPr>
            <w:r w:rsidRPr="004222C6">
              <w:rPr>
                <w:rFonts w:cs="Times New Roman"/>
              </w:rPr>
              <w:t> </w:t>
            </w:r>
          </w:p>
        </w:tc>
        <w:tc>
          <w:tcPr>
            <w:tcW w:w="1481" w:type="dxa"/>
            <w:tcBorders>
              <w:top w:val="double" w:sz="4" w:space="0" w:color="auto"/>
              <w:left w:val="nil"/>
              <w:bottom w:val="single" w:sz="4" w:space="0" w:color="auto"/>
              <w:right w:val="single" w:sz="4" w:space="0" w:color="auto"/>
            </w:tcBorders>
            <w:shd w:val="clear" w:color="auto" w:fill="auto"/>
            <w:noWrap/>
            <w:vAlign w:val="bottom"/>
            <w:hideMark/>
          </w:tcPr>
          <w:p w14:paraId="37D87B08" w14:textId="77777777" w:rsidR="004F0D32" w:rsidRPr="004222C6" w:rsidRDefault="004F0D32" w:rsidP="000B1A10">
            <w:pPr>
              <w:rPr>
                <w:rFonts w:cs="Times New Roman"/>
              </w:rPr>
            </w:pPr>
            <w:r w:rsidRPr="004222C6">
              <w:rPr>
                <w:rFonts w:cs="Times New Roman"/>
              </w:rPr>
              <w:t> </w:t>
            </w:r>
          </w:p>
        </w:tc>
      </w:tr>
      <w:tr w:rsidR="004F0D32" w:rsidRPr="004222C6" w14:paraId="62B447E5" w14:textId="77777777" w:rsidTr="000B1A10">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40E19" w14:textId="19923A83" w:rsidR="004F0D32" w:rsidRPr="004222C6" w:rsidRDefault="004F0D32" w:rsidP="000B1A10">
            <w:pPr>
              <w:rPr>
                <w:rFonts w:cs="Times New Roman"/>
              </w:rPr>
            </w:pPr>
            <w:r w:rsidRPr="004222C6">
              <w:rPr>
                <w:rFonts w:cs="Times New Roman"/>
              </w:rPr>
              <w:t>WL1.1(a)</w:t>
            </w:r>
            <w:r>
              <w:rPr>
                <w:rFonts w:cs="Times New Roman"/>
              </w:rPr>
              <w:t>-WL</w:t>
            </w:r>
            <w:r w:rsidR="00D0687D">
              <w:rPr>
                <w:rFonts w:cs="Times New Roman"/>
              </w:rPr>
              <w:t>3</w:t>
            </w:r>
            <w:r>
              <w:rPr>
                <w:rFonts w:cs="Times New Roman"/>
              </w:rPr>
              <w:t>.</w:t>
            </w:r>
            <w:r w:rsidR="00DD27D1">
              <w:rPr>
                <w:rFonts w:cs="Times New Roman"/>
              </w:rPr>
              <w:t>3</w:t>
            </w:r>
            <w:r>
              <w:rPr>
                <w:rFonts w:cs="Times New Roman"/>
              </w:rPr>
              <w:t>(a)</w:t>
            </w:r>
          </w:p>
        </w:tc>
        <w:tc>
          <w:tcPr>
            <w:tcW w:w="2191" w:type="dxa"/>
            <w:tcBorders>
              <w:top w:val="single" w:sz="4" w:space="0" w:color="auto"/>
              <w:left w:val="nil"/>
              <w:bottom w:val="single" w:sz="4" w:space="0" w:color="auto"/>
              <w:right w:val="single" w:sz="4" w:space="0" w:color="auto"/>
            </w:tcBorders>
            <w:shd w:val="clear" w:color="auto" w:fill="auto"/>
            <w:noWrap/>
            <w:hideMark/>
          </w:tcPr>
          <w:p w14:paraId="6F2DB7C3" w14:textId="77777777" w:rsidR="004F0D32" w:rsidRPr="004222C6" w:rsidRDefault="004F0D32" w:rsidP="000B1A10">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47EF9638" w14:textId="43AC1AE6" w:rsidR="004F0D32" w:rsidRPr="004222C6" w:rsidRDefault="004F0D32" w:rsidP="000B1A10">
            <w:pPr>
              <w:jc w:val="center"/>
              <w:rPr>
                <w:rFonts w:cs="Times New Roman"/>
              </w:rPr>
            </w:pPr>
            <w:r w:rsidRPr="004222C6">
              <w:rPr>
                <w:rFonts w:cs="Times New Roman"/>
              </w:rPr>
              <w:t>String 1</w:t>
            </w:r>
            <w:r>
              <w:rPr>
                <w:rFonts w:cs="Times New Roman"/>
              </w:rPr>
              <w:t>-</w:t>
            </w:r>
            <w:r w:rsidR="00D0687D">
              <w:rPr>
                <w:rFonts w:cs="Times New Roman"/>
              </w:rPr>
              <w:t>9</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4D62CF37" w14:textId="77777777" w:rsidR="004F0D32" w:rsidRPr="004222C6" w:rsidRDefault="004F0D32" w:rsidP="000B1A10">
            <w:pPr>
              <w:jc w:val="center"/>
              <w:rPr>
                <w:rFonts w:cs="Times New Roman"/>
              </w:rPr>
            </w:pPr>
            <w:r>
              <w:rPr>
                <w:rFonts w:cs="Times New Roman"/>
              </w:rPr>
              <w:t>RFVE</w:t>
            </w:r>
          </w:p>
        </w:tc>
      </w:tr>
      <w:tr w:rsidR="005B5E41" w:rsidRPr="004222C6" w14:paraId="384EDF62" w14:textId="77777777" w:rsidTr="009F1B31">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64FD0" w14:textId="10898ECD" w:rsidR="005B5E41" w:rsidRPr="004222C6" w:rsidRDefault="005B5E41" w:rsidP="009F1B31">
            <w:pPr>
              <w:rPr>
                <w:rFonts w:cs="Times New Roman"/>
              </w:rPr>
            </w:pPr>
            <w:r w:rsidRPr="004222C6">
              <w:rPr>
                <w:rFonts w:cs="Times New Roman"/>
              </w:rPr>
              <w:t>WL1.</w:t>
            </w:r>
            <w:r w:rsidR="00DD27D1">
              <w:rPr>
                <w:rFonts w:cs="Times New Roman"/>
              </w:rPr>
              <w:t>4</w:t>
            </w:r>
            <w:r w:rsidRPr="004222C6">
              <w:rPr>
                <w:rFonts w:cs="Times New Roman"/>
              </w:rPr>
              <w:t>(</w:t>
            </w:r>
            <w:r>
              <w:rPr>
                <w:rFonts w:cs="Times New Roman"/>
              </w:rPr>
              <w:t>b</w:t>
            </w:r>
            <w:r w:rsidRPr="004222C6">
              <w:rPr>
                <w:rFonts w:cs="Times New Roman"/>
              </w:rPr>
              <w:t>)</w:t>
            </w:r>
            <w:r>
              <w:rPr>
                <w:rFonts w:cs="Times New Roman"/>
              </w:rPr>
              <w:t>-WL</w:t>
            </w:r>
            <w:r w:rsidR="00D0687D">
              <w:rPr>
                <w:rFonts w:cs="Times New Roman"/>
              </w:rPr>
              <w:t>3</w:t>
            </w:r>
            <w:r>
              <w:rPr>
                <w:rFonts w:cs="Times New Roman"/>
              </w:rPr>
              <w:t>.</w:t>
            </w:r>
            <w:r w:rsidR="00727AE3">
              <w:rPr>
                <w:rFonts w:cs="Times New Roman"/>
              </w:rPr>
              <w:t>6</w:t>
            </w:r>
            <w:r>
              <w:rPr>
                <w:rFonts w:cs="Times New Roman"/>
              </w:rPr>
              <w:t>(b)</w:t>
            </w:r>
          </w:p>
        </w:tc>
        <w:tc>
          <w:tcPr>
            <w:tcW w:w="2191" w:type="dxa"/>
            <w:tcBorders>
              <w:top w:val="single" w:sz="4" w:space="0" w:color="auto"/>
              <w:left w:val="nil"/>
              <w:bottom w:val="single" w:sz="4" w:space="0" w:color="auto"/>
              <w:right w:val="single" w:sz="4" w:space="0" w:color="auto"/>
            </w:tcBorders>
            <w:shd w:val="clear" w:color="auto" w:fill="auto"/>
            <w:noWrap/>
            <w:hideMark/>
          </w:tcPr>
          <w:p w14:paraId="16A0A752" w14:textId="77777777" w:rsidR="005B5E41" w:rsidRPr="004222C6" w:rsidRDefault="005B5E41" w:rsidP="009F1B31">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2C3FB694" w14:textId="10E81A2D" w:rsidR="005B5E41" w:rsidRPr="004222C6" w:rsidRDefault="005B5E41" w:rsidP="009F1B31">
            <w:pPr>
              <w:jc w:val="center"/>
              <w:rPr>
                <w:rFonts w:cs="Times New Roman"/>
              </w:rPr>
            </w:pPr>
            <w:r w:rsidRPr="004222C6">
              <w:rPr>
                <w:rFonts w:cs="Times New Roman"/>
              </w:rPr>
              <w:t xml:space="preserve">String </w:t>
            </w:r>
            <w:r w:rsidR="00C45E2F">
              <w:rPr>
                <w:rFonts w:cs="Times New Roman"/>
              </w:rPr>
              <w:t>1</w:t>
            </w:r>
            <w:r w:rsidR="00D0687D">
              <w:rPr>
                <w:rFonts w:cs="Times New Roman"/>
              </w:rPr>
              <w:t>0</w:t>
            </w:r>
            <w:r>
              <w:rPr>
                <w:rFonts w:cs="Times New Roman"/>
              </w:rPr>
              <w:t>-</w:t>
            </w:r>
            <w:r w:rsidR="00D0687D">
              <w:rPr>
                <w:rFonts w:cs="Times New Roman"/>
              </w:rPr>
              <w:t>18</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234C11AD" w14:textId="77777777" w:rsidR="005B5E41" w:rsidRPr="004222C6" w:rsidRDefault="005B5E41" w:rsidP="009F1B31">
            <w:pPr>
              <w:jc w:val="center"/>
              <w:rPr>
                <w:rFonts w:cs="Times New Roman"/>
              </w:rPr>
            </w:pPr>
            <w:r>
              <w:rPr>
                <w:rFonts w:cs="Times New Roman"/>
              </w:rPr>
              <w:t>RFVE</w:t>
            </w:r>
          </w:p>
        </w:tc>
      </w:tr>
      <w:tr w:rsidR="000C72C4" w:rsidRPr="004222C6" w14:paraId="7F8BFB58" w14:textId="77777777" w:rsidTr="000B1A10">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0709B" w14:textId="726CCE56" w:rsidR="000C72C4" w:rsidRPr="004222C6" w:rsidRDefault="000C72C4" w:rsidP="000C72C4">
            <w:pPr>
              <w:rPr>
                <w:rFonts w:cs="Times New Roman"/>
              </w:rPr>
            </w:pPr>
            <w:r w:rsidRPr="004222C6">
              <w:rPr>
                <w:rFonts w:cs="Times New Roman"/>
              </w:rPr>
              <w:t>WL</w:t>
            </w:r>
            <w:r w:rsidR="00D0687D">
              <w:rPr>
                <w:rFonts w:cs="Times New Roman"/>
              </w:rPr>
              <w:t>4</w:t>
            </w:r>
            <w:r w:rsidRPr="004222C6">
              <w:rPr>
                <w:rFonts w:cs="Times New Roman"/>
              </w:rPr>
              <w:t>.1(a)</w:t>
            </w:r>
            <w:r>
              <w:rPr>
                <w:rFonts w:cs="Times New Roman"/>
              </w:rPr>
              <w:t>-WL</w:t>
            </w:r>
            <w:r w:rsidR="00D0687D">
              <w:rPr>
                <w:rFonts w:cs="Times New Roman"/>
              </w:rPr>
              <w:t>4</w:t>
            </w:r>
            <w:r>
              <w:rPr>
                <w:rFonts w:cs="Times New Roman"/>
              </w:rPr>
              <w:t>.</w:t>
            </w:r>
            <w:r w:rsidR="00D0687D">
              <w:rPr>
                <w:rFonts w:cs="Times New Roman"/>
              </w:rPr>
              <w:t>3</w:t>
            </w:r>
            <w:r>
              <w:rPr>
                <w:rFonts w:cs="Times New Roman"/>
              </w:rPr>
              <w:t>(a)</w:t>
            </w:r>
          </w:p>
        </w:tc>
        <w:tc>
          <w:tcPr>
            <w:tcW w:w="2191" w:type="dxa"/>
            <w:tcBorders>
              <w:top w:val="single" w:sz="4" w:space="0" w:color="auto"/>
              <w:left w:val="nil"/>
              <w:bottom w:val="single" w:sz="4" w:space="0" w:color="auto"/>
              <w:right w:val="single" w:sz="4" w:space="0" w:color="auto"/>
            </w:tcBorders>
            <w:shd w:val="clear" w:color="auto" w:fill="auto"/>
            <w:noWrap/>
          </w:tcPr>
          <w:p w14:paraId="225C98EB" w14:textId="765FB29A" w:rsidR="000C72C4" w:rsidRPr="004222C6" w:rsidRDefault="000C72C4" w:rsidP="000C72C4">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5632219" w14:textId="5C179FD2" w:rsidR="000C72C4" w:rsidRPr="004222C6" w:rsidRDefault="000C72C4" w:rsidP="000C72C4">
            <w:pPr>
              <w:jc w:val="center"/>
              <w:rPr>
                <w:rFonts w:cs="Times New Roman"/>
              </w:rPr>
            </w:pPr>
            <w:r w:rsidRPr="004222C6">
              <w:rPr>
                <w:rFonts w:cs="Times New Roman"/>
              </w:rPr>
              <w:t>String 1</w:t>
            </w:r>
            <w:r w:rsidR="00D0687D">
              <w:rPr>
                <w:rFonts w:cs="Times New Roman"/>
              </w:rPr>
              <w:t>9</w:t>
            </w:r>
            <w:r>
              <w:rPr>
                <w:rFonts w:cs="Times New Roman"/>
              </w:rPr>
              <w:t>-</w:t>
            </w:r>
            <w:r w:rsidR="00C45E2F">
              <w:rPr>
                <w:rFonts w:cs="Times New Roman"/>
              </w:rPr>
              <w:t>2</w:t>
            </w:r>
            <w:r w:rsidR="00D0687D">
              <w:rPr>
                <w:rFonts w:cs="Times New Roman"/>
              </w:rPr>
              <w:t>1</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71FF1CC" w14:textId="34992D3F" w:rsidR="000C72C4" w:rsidRDefault="000C72C4" w:rsidP="000C72C4">
            <w:pPr>
              <w:jc w:val="center"/>
              <w:rPr>
                <w:rFonts w:cs="Times New Roman"/>
              </w:rPr>
            </w:pPr>
            <w:r>
              <w:rPr>
                <w:rFonts w:cs="Times New Roman"/>
              </w:rPr>
              <w:t>RFVE</w:t>
            </w:r>
          </w:p>
        </w:tc>
      </w:tr>
      <w:tr w:rsidR="000C72C4" w:rsidRPr="004222C6" w14:paraId="30AFD69E" w14:textId="77777777" w:rsidTr="000B1A10">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1FBC2" w14:textId="4E238CA9" w:rsidR="000C72C4" w:rsidRPr="004222C6" w:rsidRDefault="000C72C4" w:rsidP="000C72C4">
            <w:pPr>
              <w:rPr>
                <w:rFonts w:cs="Times New Roman"/>
              </w:rPr>
            </w:pPr>
            <w:r w:rsidRPr="004222C6">
              <w:rPr>
                <w:rFonts w:cs="Times New Roman"/>
              </w:rPr>
              <w:t>WL</w:t>
            </w:r>
            <w:r w:rsidR="00D0687D">
              <w:rPr>
                <w:rFonts w:cs="Times New Roman"/>
              </w:rPr>
              <w:t>4</w:t>
            </w:r>
            <w:r w:rsidRPr="004222C6">
              <w:rPr>
                <w:rFonts w:cs="Times New Roman"/>
              </w:rPr>
              <w:t>.</w:t>
            </w:r>
            <w:r w:rsidR="00D0687D">
              <w:rPr>
                <w:rFonts w:cs="Times New Roman"/>
              </w:rPr>
              <w:t>4</w:t>
            </w:r>
            <w:r w:rsidRPr="004222C6">
              <w:rPr>
                <w:rFonts w:cs="Times New Roman"/>
              </w:rPr>
              <w:t>(</w:t>
            </w:r>
            <w:r>
              <w:rPr>
                <w:rFonts w:cs="Times New Roman"/>
              </w:rPr>
              <w:t>b</w:t>
            </w:r>
            <w:r w:rsidRPr="004222C6">
              <w:rPr>
                <w:rFonts w:cs="Times New Roman"/>
              </w:rPr>
              <w:t>)</w:t>
            </w:r>
            <w:r>
              <w:rPr>
                <w:rFonts w:cs="Times New Roman"/>
              </w:rPr>
              <w:t>-WL</w:t>
            </w:r>
            <w:r w:rsidR="00D0687D">
              <w:rPr>
                <w:rFonts w:cs="Times New Roman"/>
              </w:rPr>
              <w:t>4</w:t>
            </w:r>
            <w:r>
              <w:rPr>
                <w:rFonts w:cs="Times New Roman"/>
              </w:rPr>
              <w:t>.</w:t>
            </w:r>
            <w:r w:rsidR="00D0687D">
              <w:rPr>
                <w:rFonts w:cs="Times New Roman"/>
              </w:rPr>
              <w:t>6</w:t>
            </w:r>
            <w:r>
              <w:rPr>
                <w:rFonts w:cs="Times New Roman"/>
              </w:rPr>
              <w:t>(b)</w:t>
            </w:r>
          </w:p>
        </w:tc>
        <w:tc>
          <w:tcPr>
            <w:tcW w:w="2191" w:type="dxa"/>
            <w:tcBorders>
              <w:top w:val="single" w:sz="4" w:space="0" w:color="auto"/>
              <w:left w:val="nil"/>
              <w:bottom w:val="single" w:sz="4" w:space="0" w:color="auto"/>
              <w:right w:val="single" w:sz="4" w:space="0" w:color="auto"/>
            </w:tcBorders>
            <w:shd w:val="clear" w:color="auto" w:fill="auto"/>
            <w:noWrap/>
          </w:tcPr>
          <w:p w14:paraId="5AA3FBB2" w14:textId="35AF9445" w:rsidR="000C72C4" w:rsidRPr="004222C6" w:rsidRDefault="000C72C4" w:rsidP="000C72C4">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FFBBAAC" w14:textId="4B52FBFE" w:rsidR="000C72C4" w:rsidRPr="004222C6" w:rsidRDefault="000C72C4" w:rsidP="000C72C4">
            <w:pPr>
              <w:jc w:val="center"/>
              <w:rPr>
                <w:rFonts w:cs="Times New Roman"/>
              </w:rPr>
            </w:pPr>
            <w:r w:rsidRPr="004222C6">
              <w:rPr>
                <w:rFonts w:cs="Times New Roman"/>
              </w:rPr>
              <w:t xml:space="preserve">String </w:t>
            </w:r>
            <w:r w:rsidR="00D0687D">
              <w:rPr>
                <w:rFonts w:cs="Times New Roman"/>
              </w:rPr>
              <w:t>22</w:t>
            </w:r>
            <w:r>
              <w:rPr>
                <w:rFonts w:cs="Times New Roman"/>
              </w:rPr>
              <w:t>-</w:t>
            </w:r>
            <w:r w:rsidR="00D0687D">
              <w:rPr>
                <w:rFonts w:cs="Times New Roman"/>
              </w:rPr>
              <w:t>2</w:t>
            </w:r>
            <w:r w:rsidR="00C45E2F">
              <w:rPr>
                <w:rFonts w:cs="Times New Roman"/>
              </w:rPr>
              <w:t>4</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7353E9C" w14:textId="16BE7B40" w:rsidR="000C72C4" w:rsidRDefault="000C72C4" w:rsidP="000C72C4">
            <w:pPr>
              <w:jc w:val="center"/>
              <w:rPr>
                <w:rFonts w:cs="Times New Roman"/>
              </w:rPr>
            </w:pPr>
            <w:r>
              <w:rPr>
                <w:rFonts w:cs="Times New Roman"/>
              </w:rPr>
              <w:t>RFVE</w:t>
            </w:r>
          </w:p>
        </w:tc>
      </w:tr>
      <w:tr w:rsidR="00D0687D" w:rsidRPr="004222C6" w14:paraId="56AD2B98"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F0AEC" w14:textId="43358318" w:rsidR="00D0687D" w:rsidRPr="004222C6" w:rsidRDefault="00D0687D" w:rsidP="00D0687D">
            <w:pPr>
              <w:rPr>
                <w:rFonts w:cs="Times New Roman"/>
              </w:rPr>
            </w:pPr>
            <w:r w:rsidRPr="004222C6">
              <w:rPr>
                <w:rFonts w:cs="Times New Roman"/>
              </w:rPr>
              <w:t>WL1.1(a)</w:t>
            </w:r>
            <w:r>
              <w:rPr>
                <w:rFonts w:cs="Times New Roman"/>
              </w:rPr>
              <w:t>-WL3.3(a)</w:t>
            </w:r>
          </w:p>
        </w:tc>
        <w:tc>
          <w:tcPr>
            <w:tcW w:w="2191" w:type="dxa"/>
            <w:tcBorders>
              <w:top w:val="single" w:sz="4" w:space="0" w:color="auto"/>
              <w:left w:val="nil"/>
              <w:bottom w:val="single" w:sz="4" w:space="0" w:color="auto"/>
              <w:right w:val="single" w:sz="4" w:space="0" w:color="auto"/>
            </w:tcBorders>
            <w:shd w:val="clear" w:color="auto" w:fill="auto"/>
            <w:noWrap/>
            <w:hideMark/>
          </w:tcPr>
          <w:p w14:paraId="3CD2EAA8" w14:textId="77777777" w:rsidR="00D0687D" w:rsidRPr="004222C6" w:rsidRDefault="00D0687D" w:rsidP="00D0687D">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028110AB" w14:textId="18D7EA91" w:rsidR="00D0687D" w:rsidRPr="004222C6" w:rsidRDefault="00D0687D" w:rsidP="00D0687D">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2C69173C" w14:textId="38E49225" w:rsidR="00D0687D" w:rsidRPr="004222C6" w:rsidRDefault="00D0687D" w:rsidP="00D0687D">
            <w:pPr>
              <w:jc w:val="center"/>
              <w:rPr>
                <w:rFonts w:cs="Times New Roman"/>
              </w:rPr>
            </w:pPr>
            <w:r w:rsidRPr="004222C6">
              <w:rPr>
                <w:rFonts w:cs="Times New Roman"/>
              </w:rPr>
              <w:t>INV1</w:t>
            </w:r>
            <w:r>
              <w:rPr>
                <w:rFonts w:cs="Times New Roman"/>
              </w:rPr>
              <w:t>-INV3</w:t>
            </w:r>
          </w:p>
        </w:tc>
      </w:tr>
      <w:tr w:rsidR="00D0687D" w:rsidRPr="004222C6" w14:paraId="78033EFB"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E4C0C" w14:textId="64FEE1E7" w:rsidR="00D0687D" w:rsidRPr="004222C6" w:rsidRDefault="00D0687D" w:rsidP="00D0687D">
            <w:pPr>
              <w:rPr>
                <w:rFonts w:cs="Times New Roman"/>
              </w:rPr>
            </w:pPr>
            <w:r w:rsidRPr="004222C6">
              <w:rPr>
                <w:rFonts w:cs="Times New Roman"/>
              </w:rPr>
              <w:t>WL1.</w:t>
            </w:r>
            <w:r>
              <w:rPr>
                <w:rFonts w:cs="Times New Roman"/>
              </w:rPr>
              <w:t>4</w:t>
            </w:r>
            <w:r w:rsidRPr="004222C6">
              <w:rPr>
                <w:rFonts w:cs="Times New Roman"/>
              </w:rPr>
              <w:t>(</w:t>
            </w:r>
            <w:r>
              <w:rPr>
                <w:rFonts w:cs="Times New Roman"/>
              </w:rPr>
              <w:t>b</w:t>
            </w:r>
            <w:r w:rsidRPr="004222C6">
              <w:rPr>
                <w:rFonts w:cs="Times New Roman"/>
              </w:rPr>
              <w:t>)</w:t>
            </w:r>
            <w:r>
              <w:rPr>
                <w:rFonts w:cs="Times New Roman"/>
              </w:rPr>
              <w:t>-WL3.6(b)</w:t>
            </w:r>
          </w:p>
        </w:tc>
        <w:tc>
          <w:tcPr>
            <w:tcW w:w="2191" w:type="dxa"/>
            <w:tcBorders>
              <w:top w:val="single" w:sz="4" w:space="0" w:color="auto"/>
              <w:left w:val="nil"/>
              <w:bottom w:val="single" w:sz="4" w:space="0" w:color="auto"/>
              <w:right w:val="single" w:sz="4" w:space="0" w:color="auto"/>
            </w:tcBorders>
            <w:shd w:val="clear" w:color="auto" w:fill="auto"/>
            <w:noWrap/>
            <w:hideMark/>
          </w:tcPr>
          <w:p w14:paraId="3E683C6E" w14:textId="77777777" w:rsidR="00D0687D" w:rsidRPr="004222C6" w:rsidRDefault="00D0687D" w:rsidP="00D0687D">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3FE31A28" w14:textId="56F4303B" w:rsidR="00D0687D" w:rsidRPr="004222C6" w:rsidRDefault="00D0687D" w:rsidP="00D0687D">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14:paraId="066F5457" w14:textId="05D105A6" w:rsidR="00D0687D" w:rsidRPr="004222C6" w:rsidRDefault="00D0687D" w:rsidP="00D0687D">
            <w:pPr>
              <w:jc w:val="center"/>
              <w:rPr>
                <w:rFonts w:cs="Times New Roman"/>
              </w:rPr>
            </w:pPr>
            <w:r w:rsidRPr="004222C6">
              <w:rPr>
                <w:rFonts w:cs="Times New Roman"/>
              </w:rPr>
              <w:t>INV1</w:t>
            </w:r>
            <w:r>
              <w:rPr>
                <w:rFonts w:cs="Times New Roman"/>
              </w:rPr>
              <w:t>-INV3</w:t>
            </w:r>
          </w:p>
        </w:tc>
      </w:tr>
      <w:tr w:rsidR="00D0687D" w:rsidRPr="004222C6" w14:paraId="08D9F08D"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417EC" w14:textId="62869785" w:rsidR="00D0687D" w:rsidRPr="004222C6" w:rsidRDefault="00D0687D" w:rsidP="00D0687D">
            <w:pPr>
              <w:rPr>
                <w:rFonts w:cs="Times New Roman"/>
              </w:rPr>
            </w:pPr>
            <w:r w:rsidRPr="004222C6">
              <w:rPr>
                <w:rFonts w:cs="Times New Roman"/>
              </w:rPr>
              <w:t>WL</w:t>
            </w:r>
            <w:r>
              <w:rPr>
                <w:rFonts w:cs="Times New Roman"/>
              </w:rPr>
              <w:t>4</w:t>
            </w:r>
            <w:r w:rsidRPr="004222C6">
              <w:rPr>
                <w:rFonts w:cs="Times New Roman"/>
              </w:rPr>
              <w:t>.1(a)</w:t>
            </w:r>
            <w:r>
              <w:rPr>
                <w:rFonts w:cs="Times New Roman"/>
              </w:rPr>
              <w:t>-WL4.3(a)</w:t>
            </w:r>
          </w:p>
        </w:tc>
        <w:tc>
          <w:tcPr>
            <w:tcW w:w="2191" w:type="dxa"/>
            <w:tcBorders>
              <w:top w:val="single" w:sz="4" w:space="0" w:color="auto"/>
              <w:left w:val="nil"/>
              <w:bottom w:val="single" w:sz="4" w:space="0" w:color="auto"/>
              <w:right w:val="single" w:sz="4" w:space="0" w:color="auto"/>
            </w:tcBorders>
            <w:shd w:val="clear" w:color="auto" w:fill="auto"/>
            <w:noWrap/>
          </w:tcPr>
          <w:p w14:paraId="5F669292" w14:textId="77777777" w:rsidR="00D0687D" w:rsidRPr="004222C6" w:rsidRDefault="00D0687D" w:rsidP="00D0687D">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7D11E312" w14:textId="57D21093" w:rsidR="00D0687D" w:rsidRPr="004222C6" w:rsidRDefault="00D0687D" w:rsidP="00D0687D">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3241294B" w14:textId="2A84E668" w:rsidR="00D0687D" w:rsidRDefault="00D0687D" w:rsidP="00D0687D">
            <w:pPr>
              <w:jc w:val="center"/>
              <w:rPr>
                <w:rFonts w:cs="Times New Roman"/>
              </w:rPr>
            </w:pPr>
            <w:r w:rsidRPr="004222C6">
              <w:rPr>
                <w:rFonts w:cs="Times New Roman"/>
              </w:rPr>
              <w:t>INV</w:t>
            </w:r>
            <w:r>
              <w:rPr>
                <w:rFonts w:cs="Times New Roman"/>
              </w:rPr>
              <w:t>4</w:t>
            </w:r>
          </w:p>
        </w:tc>
      </w:tr>
      <w:tr w:rsidR="00D0687D" w:rsidRPr="004222C6" w14:paraId="03BA3DC9"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EDFD95" w14:textId="39429FA1" w:rsidR="00D0687D" w:rsidRPr="004222C6" w:rsidRDefault="00D0687D" w:rsidP="00D0687D">
            <w:pPr>
              <w:rPr>
                <w:rFonts w:cs="Times New Roman"/>
              </w:rPr>
            </w:pPr>
            <w:r w:rsidRPr="004222C6">
              <w:rPr>
                <w:rFonts w:cs="Times New Roman"/>
              </w:rPr>
              <w:t>WL</w:t>
            </w:r>
            <w:r>
              <w:rPr>
                <w:rFonts w:cs="Times New Roman"/>
              </w:rPr>
              <w:t>4</w:t>
            </w:r>
            <w:r w:rsidRPr="004222C6">
              <w:rPr>
                <w:rFonts w:cs="Times New Roman"/>
              </w:rPr>
              <w:t>.</w:t>
            </w:r>
            <w:r>
              <w:rPr>
                <w:rFonts w:cs="Times New Roman"/>
              </w:rPr>
              <w:t>4</w:t>
            </w:r>
            <w:r w:rsidRPr="004222C6">
              <w:rPr>
                <w:rFonts w:cs="Times New Roman"/>
              </w:rPr>
              <w:t>(</w:t>
            </w:r>
            <w:r>
              <w:rPr>
                <w:rFonts w:cs="Times New Roman"/>
              </w:rPr>
              <w:t>b</w:t>
            </w:r>
            <w:r w:rsidRPr="004222C6">
              <w:rPr>
                <w:rFonts w:cs="Times New Roman"/>
              </w:rPr>
              <w:t>)</w:t>
            </w:r>
            <w:r>
              <w:rPr>
                <w:rFonts w:cs="Times New Roman"/>
              </w:rPr>
              <w:t>-WL4.6(b)</w:t>
            </w:r>
          </w:p>
        </w:tc>
        <w:tc>
          <w:tcPr>
            <w:tcW w:w="2191" w:type="dxa"/>
            <w:tcBorders>
              <w:top w:val="single" w:sz="4" w:space="0" w:color="auto"/>
              <w:left w:val="nil"/>
              <w:bottom w:val="single" w:sz="4" w:space="0" w:color="auto"/>
              <w:right w:val="single" w:sz="4" w:space="0" w:color="auto"/>
            </w:tcBorders>
            <w:shd w:val="clear" w:color="auto" w:fill="auto"/>
            <w:noWrap/>
          </w:tcPr>
          <w:p w14:paraId="642604FC" w14:textId="77777777" w:rsidR="00D0687D" w:rsidRPr="004222C6" w:rsidRDefault="00D0687D" w:rsidP="00D0687D">
            <w:pPr>
              <w:rPr>
                <w:rFonts w:cs="Times New Roman"/>
              </w:rPr>
            </w:pPr>
            <w:r w:rsidRPr="004222C6">
              <w:rPr>
                <w:rFonts w:cs="Times New Roman"/>
              </w:rPr>
              <w:t xml:space="preserve">SLR </w:t>
            </w:r>
            <w:r>
              <w:rPr>
                <w:rFonts w:cs="Times New Roman"/>
              </w:rPr>
              <w:t>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219A18CE" w14:textId="476EB6E0" w:rsidR="00D0687D" w:rsidRPr="004222C6" w:rsidRDefault="00D0687D" w:rsidP="00D0687D">
            <w:pPr>
              <w:jc w:val="center"/>
              <w:rPr>
                <w:rFonts w:cs="Times New Roman"/>
              </w:rPr>
            </w:pPr>
            <w:r>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2FB667D6" w14:textId="42036905" w:rsidR="00D0687D" w:rsidRDefault="00D0687D" w:rsidP="00D0687D">
            <w:pPr>
              <w:jc w:val="center"/>
              <w:rPr>
                <w:rFonts w:cs="Times New Roman"/>
              </w:rPr>
            </w:pPr>
            <w:r w:rsidRPr="004222C6">
              <w:rPr>
                <w:rFonts w:cs="Times New Roman"/>
              </w:rPr>
              <w:t>INV</w:t>
            </w:r>
            <w:r>
              <w:rPr>
                <w:rFonts w:cs="Times New Roman"/>
              </w:rPr>
              <w:t>4</w:t>
            </w:r>
          </w:p>
        </w:tc>
      </w:tr>
      <w:tr w:rsidR="007F558A" w:rsidRPr="004222C6" w14:paraId="0A438F3C"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3C541" w14:textId="6BD3AB88" w:rsidR="007F558A" w:rsidRPr="004222C6" w:rsidRDefault="007F558A" w:rsidP="007F558A">
            <w:pPr>
              <w:rPr>
                <w:rFonts w:cs="Times New Roman"/>
              </w:rPr>
            </w:pPr>
          </w:p>
        </w:tc>
        <w:tc>
          <w:tcPr>
            <w:tcW w:w="2191" w:type="dxa"/>
            <w:tcBorders>
              <w:top w:val="single" w:sz="4" w:space="0" w:color="auto"/>
              <w:left w:val="nil"/>
              <w:bottom w:val="single" w:sz="4" w:space="0" w:color="auto"/>
              <w:right w:val="single" w:sz="4" w:space="0" w:color="auto"/>
            </w:tcBorders>
            <w:shd w:val="clear" w:color="auto" w:fill="auto"/>
            <w:noWrap/>
          </w:tcPr>
          <w:p w14:paraId="440337BD" w14:textId="5E833D4D" w:rsidR="007F558A" w:rsidRPr="004222C6" w:rsidRDefault="007F558A" w:rsidP="007F558A">
            <w:pPr>
              <w:rPr>
                <w:rFonts w:cs="Times New Roman"/>
              </w:rPr>
            </w:pP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4A7E216E" w14:textId="3AE7826C" w:rsidR="007F558A" w:rsidRDefault="007F558A" w:rsidP="007F558A">
            <w:pPr>
              <w:jc w:val="center"/>
              <w:rPr>
                <w:rFonts w:cs="Times New Roman"/>
              </w:rPr>
            </w:pP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63D555A5" w14:textId="1EFF1579" w:rsidR="007F558A" w:rsidRPr="004222C6" w:rsidRDefault="007F558A" w:rsidP="007F558A">
            <w:pPr>
              <w:jc w:val="center"/>
              <w:rPr>
                <w:rFonts w:cs="Times New Roman"/>
              </w:rPr>
            </w:pPr>
          </w:p>
        </w:tc>
      </w:tr>
      <w:tr w:rsidR="004F0D32" w:rsidRPr="00B3072F" w14:paraId="58F42980" w14:textId="77777777" w:rsidTr="000B1A10">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7EF6A" w14:textId="77777777" w:rsidR="004F0D32" w:rsidRPr="00B3072F" w:rsidRDefault="004F0D32" w:rsidP="000B1A10">
            <w:pPr>
              <w:rPr>
                <w:rFonts w:cs="Times New Roman"/>
                <w:b/>
              </w:rPr>
            </w:pPr>
            <w:r w:rsidRPr="00B3072F">
              <w:rPr>
                <w:rFonts w:cs="Times New Roman"/>
                <w:b/>
              </w:rPr>
              <w:t>AC část</w:t>
            </w:r>
          </w:p>
        </w:tc>
        <w:tc>
          <w:tcPr>
            <w:tcW w:w="2191" w:type="dxa"/>
            <w:tcBorders>
              <w:top w:val="single" w:sz="4" w:space="0" w:color="auto"/>
              <w:left w:val="nil"/>
              <w:bottom w:val="single" w:sz="4" w:space="0" w:color="auto"/>
              <w:right w:val="single" w:sz="4" w:space="0" w:color="auto"/>
            </w:tcBorders>
            <w:shd w:val="clear" w:color="auto" w:fill="auto"/>
            <w:noWrap/>
          </w:tcPr>
          <w:p w14:paraId="13C89E8F" w14:textId="77777777" w:rsidR="004F0D32" w:rsidRPr="00B3072F" w:rsidRDefault="004F0D32" w:rsidP="000B1A10">
            <w:pPr>
              <w:rPr>
                <w:rFonts w:cs="Times New Roman"/>
                <w:b/>
              </w:rPr>
            </w:pPr>
            <w:r w:rsidRPr="00B3072F">
              <w:rPr>
                <w:rFonts w:cs="Times New Roman"/>
                <w:b/>
              </w:rPr>
              <w:t> </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1277A0C1" w14:textId="77777777" w:rsidR="004F0D32" w:rsidRPr="00B3072F" w:rsidRDefault="004F0D32" w:rsidP="000B1A10">
            <w:pPr>
              <w:jc w:val="center"/>
              <w:rPr>
                <w:rFonts w:cs="Times New Roman"/>
                <w:b/>
              </w:rPr>
            </w:pPr>
            <w:r w:rsidRPr="00B3072F">
              <w:rPr>
                <w:rFonts w:cs="Times New Roman"/>
                <w:b/>
              </w:rPr>
              <w:t> </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125EC68F" w14:textId="77777777" w:rsidR="004F0D32" w:rsidRPr="00B3072F" w:rsidRDefault="004F0D32" w:rsidP="000B1A10">
            <w:pPr>
              <w:jc w:val="center"/>
              <w:rPr>
                <w:rFonts w:cs="Times New Roman"/>
                <w:b/>
              </w:rPr>
            </w:pPr>
            <w:r w:rsidRPr="00B3072F">
              <w:rPr>
                <w:rFonts w:cs="Times New Roman"/>
                <w:b/>
              </w:rPr>
              <w:t> </w:t>
            </w:r>
          </w:p>
        </w:tc>
      </w:tr>
      <w:tr w:rsidR="004F0D32" w:rsidRPr="004222C6" w14:paraId="06BB3C5C" w14:textId="77777777" w:rsidTr="000B1A10">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8ED44" w14:textId="21FC7BDB" w:rsidR="004F0D32" w:rsidRPr="004222C6" w:rsidRDefault="004F0D32" w:rsidP="000B1A10">
            <w:pPr>
              <w:rPr>
                <w:rFonts w:cs="Times New Roman"/>
              </w:rPr>
            </w:pPr>
            <w:r>
              <w:rPr>
                <w:rFonts w:cs="Times New Roman"/>
              </w:rPr>
              <w:t>WS1</w:t>
            </w:r>
            <w:r w:rsidR="00BE3143">
              <w:rPr>
                <w:rFonts w:cs="Times New Roman"/>
              </w:rPr>
              <w:t>-WS</w:t>
            </w:r>
            <w:r w:rsidR="00D0687D">
              <w:rPr>
                <w:rFonts w:cs="Times New Roman"/>
              </w:rPr>
              <w:t>4</w:t>
            </w:r>
          </w:p>
        </w:tc>
        <w:tc>
          <w:tcPr>
            <w:tcW w:w="2191" w:type="dxa"/>
            <w:tcBorders>
              <w:top w:val="single" w:sz="4" w:space="0" w:color="auto"/>
              <w:left w:val="nil"/>
              <w:bottom w:val="single" w:sz="4" w:space="0" w:color="auto"/>
              <w:right w:val="single" w:sz="4" w:space="0" w:color="auto"/>
            </w:tcBorders>
            <w:shd w:val="clear" w:color="auto" w:fill="auto"/>
            <w:noWrap/>
          </w:tcPr>
          <w:p w14:paraId="67E31468" w14:textId="77777777" w:rsidR="004F0D32" w:rsidRPr="004222C6" w:rsidRDefault="004F0D32" w:rsidP="000B1A10">
            <w:pPr>
              <w:rPr>
                <w:rFonts w:cs="Times New Roman"/>
              </w:rPr>
            </w:pPr>
            <w:r>
              <w:rPr>
                <w:rFonts w:cs="Times New Roman"/>
              </w:rPr>
              <w:t>H07RN-F 5x16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0D92B74C" w14:textId="114FCB5B" w:rsidR="004F0D32" w:rsidRPr="004222C6" w:rsidRDefault="004F0D32" w:rsidP="000B1A10">
            <w:pPr>
              <w:jc w:val="center"/>
              <w:rPr>
                <w:rFonts w:cs="Times New Roman"/>
              </w:rPr>
            </w:pPr>
            <w:r w:rsidRPr="004222C6">
              <w:rPr>
                <w:rFonts w:cs="Times New Roman"/>
              </w:rPr>
              <w:t>INV1</w:t>
            </w:r>
            <w:r w:rsidR="00BE3143">
              <w:rPr>
                <w:rFonts w:cs="Times New Roman"/>
              </w:rPr>
              <w:t>-INV6</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08E8619" w14:textId="77777777" w:rsidR="004F0D32" w:rsidRPr="004222C6" w:rsidRDefault="004F0D32" w:rsidP="000B1A10">
            <w:pPr>
              <w:jc w:val="center"/>
              <w:rPr>
                <w:rFonts w:cs="Times New Roman"/>
              </w:rPr>
            </w:pPr>
            <w:r w:rsidRPr="004222C6">
              <w:rPr>
                <w:rFonts w:cs="Times New Roman"/>
              </w:rPr>
              <w:t>R</w:t>
            </w:r>
            <w:r>
              <w:rPr>
                <w:rFonts w:cs="Times New Roman"/>
              </w:rPr>
              <w:t>FVE</w:t>
            </w:r>
          </w:p>
        </w:tc>
      </w:tr>
      <w:tr w:rsidR="001313A5" w:rsidRPr="004D0194" w14:paraId="6B1CBB9D"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D0B4F" w14:textId="18A02097" w:rsidR="001313A5" w:rsidRPr="004D0194" w:rsidRDefault="001313A5" w:rsidP="006A6D19">
            <w:pPr>
              <w:rPr>
                <w:rFonts w:cs="Times New Roman"/>
              </w:rPr>
            </w:pPr>
            <w:r w:rsidRPr="004D0194">
              <w:rPr>
                <w:rFonts w:cs="Times New Roman"/>
              </w:rPr>
              <w:t>WS</w:t>
            </w:r>
            <w:r w:rsidR="00D0687D" w:rsidRPr="004D0194">
              <w:rPr>
                <w:rFonts w:cs="Times New Roman"/>
              </w:rPr>
              <w:t>5</w:t>
            </w:r>
          </w:p>
        </w:tc>
        <w:tc>
          <w:tcPr>
            <w:tcW w:w="2191" w:type="dxa"/>
            <w:tcBorders>
              <w:top w:val="single" w:sz="4" w:space="0" w:color="auto"/>
              <w:left w:val="nil"/>
              <w:bottom w:val="single" w:sz="4" w:space="0" w:color="auto"/>
              <w:right w:val="single" w:sz="4" w:space="0" w:color="auto"/>
            </w:tcBorders>
            <w:shd w:val="clear" w:color="auto" w:fill="auto"/>
            <w:noWrap/>
            <w:vAlign w:val="bottom"/>
          </w:tcPr>
          <w:p w14:paraId="60278CEB" w14:textId="0C3D49D6" w:rsidR="001313A5" w:rsidRPr="004D0194" w:rsidRDefault="004D0194" w:rsidP="006A6D19">
            <w:pPr>
              <w:widowControl/>
              <w:suppressAutoHyphens w:val="0"/>
              <w:autoSpaceDE w:val="0"/>
              <w:autoSpaceDN w:val="0"/>
              <w:adjustRightInd w:val="0"/>
              <w:rPr>
                <w:rFonts w:eastAsia="Times New Roman" w:cs="Times New Roman"/>
                <w:kern w:val="0"/>
                <w:lang w:eastAsia="cs-CZ" w:bidi="ar-SA"/>
              </w:rPr>
            </w:pPr>
            <w:r w:rsidRPr="004D0194">
              <w:rPr>
                <w:rFonts w:eastAsia="Times New Roman" w:cs="Times New Roman"/>
                <w:kern w:val="0"/>
                <w:lang w:eastAsia="cs-CZ" w:bidi="ar-SA"/>
              </w:rPr>
              <w:t>PRAFlaDur-J 2x1,5 RE P60-R</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68560E8D" w14:textId="77777777" w:rsidR="001313A5" w:rsidRPr="004D0194" w:rsidRDefault="001313A5" w:rsidP="006A6D19">
            <w:pPr>
              <w:jc w:val="center"/>
              <w:rPr>
                <w:rFonts w:cs="Times New Roman"/>
              </w:rPr>
            </w:pPr>
            <w:r w:rsidRPr="004D0194">
              <w:rPr>
                <w:rFonts w:cs="Times New Roman"/>
              </w:rPr>
              <w:t>RFVE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487928BD" w14:textId="77777777" w:rsidR="001313A5" w:rsidRPr="004D0194" w:rsidRDefault="001313A5" w:rsidP="006A6D19">
            <w:pPr>
              <w:jc w:val="center"/>
              <w:rPr>
                <w:rFonts w:cs="Times New Roman"/>
              </w:rPr>
            </w:pPr>
            <w:r w:rsidRPr="004D0194">
              <w:rPr>
                <w:rFonts w:cs="Times New Roman"/>
              </w:rPr>
              <w:t>STOP</w:t>
            </w:r>
          </w:p>
        </w:tc>
      </w:tr>
      <w:tr w:rsidR="001313A5" w:rsidRPr="004222C6" w14:paraId="2BBC33D2" w14:textId="77777777" w:rsidTr="00FA7EDF">
        <w:trPr>
          <w:trHeight w:val="282"/>
          <w:jc w:val="center"/>
        </w:trPr>
        <w:tc>
          <w:tcPr>
            <w:tcW w:w="219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677E3" w14:textId="58436B13" w:rsidR="001313A5" w:rsidRPr="004222C6" w:rsidRDefault="001313A5" w:rsidP="00FA7EDF">
            <w:pPr>
              <w:rPr>
                <w:rFonts w:cs="Times New Roman"/>
              </w:rPr>
            </w:pPr>
            <w:r>
              <w:rPr>
                <w:rFonts w:cs="Times New Roman"/>
              </w:rPr>
              <w:t>WS</w:t>
            </w:r>
            <w:r w:rsidR="009125AC">
              <w:rPr>
                <w:rFonts w:cs="Times New Roman"/>
              </w:rPr>
              <w:t>8</w:t>
            </w:r>
          </w:p>
        </w:tc>
        <w:tc>
          <w:tcPr>
            <w:tcW w:w="2191" w:type="dxa"/>
            <w:tcBorders>
              <w:top w:val="single" w:sz="4" w:space="0" w:color="auto"/>
              <w:left w:val="nil"/>
              <w:bottom w:val="single" w:sz="4" w:space="0" w:color="auto"/>
              <w:right w:val="single" w:sz="4" w:space="0" w:color="auto"/>
            </w:tcBorders>
            <w:shd w:val="clear" w:color="auto" w:fill="auto"/>
            <w:noWrap/>
            <w:vAlign w:val="bottom"/>
          </w:tcPr>
          <w:p w14:paraId="38421110" w14:textId="2C7FB95D" w:rsidR="001313A5" w:rsidRPr="004222C6" w:rsidRDefault="001313A5" w:rsidP="00FA7EDF">
            <w:pPr>
              <w:rPr>
                <w:rFonts w:cs="Times New Roman"/>
              </w:rPr>
            </w:pPr>
            <w:r>
              <w:rPr>
                <w:rFonts w:cs="Times New Roman"/>
              </w:rPr>
              <w:t>NYY 4</w:t>
            </w:r>
            <w:r w:rsidRPr="000A1852">
              <w:rPr>
                <w:rFonts w:cs="Times New Roman"/>
              </w:rPr>
              <w:t>x</w:t>
            </w:r>
            <w:r w:rsidR="006A6D19">
              <w:rPr>
                <w:rFonts w:cs="Times New Roman"/>
              </w:rPr>
              <w:t>95</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995653B" w14:textId="77777777" w:rsidR="001313A5" w:rsidRPr="004222C6" w:rsidRDefault="001313A5" w:rsidP="00FA7EDF">
            <w:pPr>
              <w:jc w:val="center"/>
              <w:rPr>
                <w:rFonts w:cs="Times New Roman"/>
              </w:rPr>
            </w:pPr>
            <w:r w:rsidRPr="004222C6">
              <w:rPr>
                <w:rFonts w:cs="Times New Roman"/>
              </w:rPr>
              <w:t>R</w:t>
            </w:r>
            <w:r>
              <w:rPr>
                <w:rFonts w:cs="Times New Roman"/>
              </w:rPr>
              <w:t>FVE</w:t>
            </w:r>
          </w:p>
        </w:tc>
        <w:tc>
          <w:tcPr>
            <w:tcW w:w="1481" w:type="dxa"/>
            <w:tcBorders>
              <w:top w:val="single" w:sz="4" w:space="0" w:color="auto"/>
              <w:left w:val="nil"/>
              <w:bottom w:val="single" w:sz="4" w:space="0" w:color="auto"/>
              <w:right w:val="single" w:sz="4" w:space="0" w:color="auto"/>
            </w:tcBorders>
            <w:shd w:val="clear" w:color="auto" w:fill="auto"/>
            <w:noWrap/>
            <w:vAlign w:val="bottom"/>
          </w:tcPr>
          <w:p w14:paraId="53598124" w14:textId="1F1819BD" w:rsidR="001313A5" w:rsidRPr="004222C6" w:rsidRDefault="001313A5" w:rsidP="00FA7EDF">
            <w:pPr>
              <w:jc w:val="center"/>
              <w:rPr>
                <w:rFonts w:cs="Times New Roman"/>
              </w:rPr>
            </w:pPr>
            <w:r>
              <w:rPr>
                <w:rFonts w:cs="Times New Roman"/>
              </w:rPr>
              <w:t>R</w:t>
            </w:r>
            <w:r w:rsidR="00586E53">
              <w:rPr>
                <w:rFonts w:cs="Times New Roman"/>
              </w:rPr>
              <w:t>H</w:t>
            </w:r>
          </w:p>
        </w:tc>
      </w:tr>
    </w:tbl>
    <w:p w14:paraId="347404BF" w14:textId="27741BFE" w:rsidR="004F0D32" w:rsidRDefault="004F0D32" w:rsidP="004F0D32">
      <w:pPr>
        <w:pStyle w:val="Odstavecseseznamem1"/>
        <w:numPr>
          <w:ilvl w:val="0"/>
          <w:numId w:val="2"/>
        </w:numPr>
        <w:spacing w:before="120"/>
        <w:ind w:left="426" w:firstLine="283"/>
        <w:jc w:val="both"/>
      </w:pPr>
      <w:r>
        <w:t>Rozvaděč musí splnit požadavky ČSN EN 61439-1 ed. 2, musí být přiloženo ověření návrhu – souhrnná zpráva.</w:t>
      </w:r>
      <w:r w:rsidRPr="00283FB0">
        <w:t xml:space="preserve"> </w:t>
      </w:r>
      <w:r w:rsidRPr="0049369E">
        <w:t>Schéma zapojení rozvaděč</w:t>
      </w:r>
      <w:r>
        <w:t>ů</w:t>
      </w:r>
      <w:r w:rsidRPr="0049369E">
        <w:t xml:space="preserve"> je ve výkresové dokumentaci</w:t>
      </w:r>
      <w:r>
        <w:t xml:space="preserve">. </w:t>
      </w:r>
      <w:r w:rsidRPr="001379DD">
        <w:t>Rozvaděč musí být výrobcem určený pro AC i DC prvky do 1000 V</w:t>
      </w:r>
      <w:r>
        <w:t xml:space="preserve"> DC, 400 V AC, </w:t>
      </w:r>
      <w:r w:rsidR="00173E0F">
        <w:t xml:space="preserve">pro venkovní použití </w:t>
      </w:r>
      <w:r>
        <w:t xml:space="preserve">s krytím min. </w:t>
      </w:r>
      <w:r w:rsidRPr="006C1D22">
        <w:t xml:space="preserve">IP </w:t>
      </w:r>
      <w:r>
        <w:t>43</w:t>
      </w:r>
      <w:r w:rsidRPr="006C1D22">
        <w:t>/20 po otevření, bude obsahovat jistící a spínací prvky</w:t>
      </w:r>
      <w:r>
        <w:t xml:space="preserve"> </w:t>
      </w:r>
      <w:r w:rsidRPr="001379DD">
        <w:t>a regulac</w:t>
      </w:r>
      <w:r>
        <w:t>i</w:t>
      </w:r>
      <w:r w:rsidRPr="001379DD">
        <w:t xml:space="preserve"> výkonu FVE.</w:t>
      </w:r>
    </w:p>
    <w:p w14:paraId="32C5A9DF" w14:textId="1B932173" w:rsidR="00B62425" w:rsidRDefault="00B62425" w:rsidP="00B62425">
      <w:pPr>
        <w:pStyle w:val="Nadpis2"/>
        <w:widowControl/>
        <w:numPr>
          <w:ilvl w:val="1"/>
          <w:numId w:val="2"/>
        </w:numPr>
        <w:tabs>
          <w:tab w:val="left" w:pos="680"/>
        </w:tabs>
        <w:spacing w:after="0"/>
        <w:ind w:left="680" w:hanging="680"/>
        <w:jc w:val="both"/>
      </w:pPr>
      <w:r>
        <w:t xml:space="preserve">Měniče napětí </w:t>
      </w:r>
    </w:p>
    <w:p w14:paraId="6EB4A336" w14:textId="2C96CFA5" w:rsidR="005B37D7" w:rsidRDefault="005B37D7" w:rsidP="005B37D7">
      <w:pPr>
        <w:pStyle w:val="Zkladntext"/>
        <w:numPr>
          <w:ilvl w:val="0"/>
          <w:numId w:val="2"/>
        </w:numPr>
        <w:spacing w:before="120"/>
        <w:ind w:left="426" w:firstLine="283"/>
        <w:jc w:val="both"/>
      </w:pPr>
      <w:r w:rsidRPr="00576A5B">
        <w:t>Pro přeměnu stejnosměrného na střídavý proud bud</w:t>
      </w:r>
      <w:r w:rsidR="00150CC5">
        <w:t>e</w:t>
      </w:r>
      <w:r w:rsidRPr="00576A5B">
        <w:t xml:space="preserve"> použit</w:t>
      </w:r>
      <w:r w:rsidR="000C09BC">
        <w:t>y</w:t>
      </w:r>
      <w:r w:rsidRPr="00576A5B">
        <w:t xml:space="preserve"> </w:t>
      </w:r>
      <w:r>
        <w:t>měnič</w:t>
      </w:r>
      <w:r w:rsidR="000C09BC">
        <w:t>e</w:t>
      </w:r>
      <w:r>
        <w:t xml:space="preserve"> Fronius SYMO </w:t>
      </w:r>
      <w:r w:rsidR="00E26721">
        <w:t>20</w:t>
      </w:r>
      <w:r>
        <w:t>.0-3-M</w:t>
      </w:r>
      <w:r w:rsidR="005D69F1">
        <w:t xml:space="preserve"> – </w:t>
      </w:r>
      <w:r w:rsidR="006A6D19">
        <w:t>4</w:t>
      </w:r>
      <w:r w:rsidR="005D69F1">
        <w:t xml:space="preserve"> ks</w:t>
      </w:r>
      <w:r>
        <w:t xml:space="preserve"> (lze použít alternativu se stejnými nebo lepšími parametry). Navržené střídače zajišťují odpojení od sítě, pokud je napětí mimo požadované hodnoty, nebo pokud bude frekvence mimo </w:t>
      </w:r>
      <w:r w:rsidRPr="004E4D65">
        <w:t>požadovaný rozsah. Tyto hodnoty</w:t>
      </w:r>
      <w:r>
        <w:t xml:space="preserve"> jsou v souladu s PPDS </w:t>
      </w:r>
      <w:r w:rsidR="00B700A4">
        <w:t>EON</w:t>
      </w:r>
      <w:r w:rsidR="008A153A" w:rsidRPr="005D69F1">
        <w:t xml:space="preserve"> Distribuce</w:t>
      </w:r>
      <w:r w:rsidRPr="005D69F1">
        <w:t xml:space="preserve">, a.s. </w:t>
      </w:r>
      <w:r>
        <w:t>a smlouvou o připojení. Potvrzení nastavení bude součástí revizní zprávy.</w:t>
      </w:r>
    </w:p>
    <w:tbl>
      <w:tblPr>
        <w:tblStyle w:val="Mkatabulky"/>
        <w:tblW w:w="0" w:type="auto"/>
        <w:jc w:val="center"/>
        <w:tblLook w:val="04A0" w:firstRow="1" w:lastRow="0" w:firstColumn="1" w:lastColumn="0" w:noHBand="0" w:noVBand="1"/>
      </w:tblPr>
      <w:tblGrid>
        <w:gridCol w:w="4203"/>
        <w:gridCol w:w="3969"/>
      </w:tblGrid>
      <w:tr w:rsidR="004C4F6C" w14:paraId="3A476AA9" w14:textId="77777777" w:rsidTr="005B37D7">
        <w:trPr>
          <w:trHeight w:val="568"/>
          <w:jc w:val="center"/>
        </w:trPr>
        <w:tc>
          <w:tcPr>
            <w:tcW w:w="8172" w:type="dxa"/>
            <w:gridSpan w:val="2"/>
            <w:tcBorders>
              <w:bottom w:val="double" w:sz="4" w:space="0" w:color="auto"/>
            </w:tcBorders>
            <w:vAlign w:val="bottom"/>
          </w:tcPr>
          <w:p w14:paraId="6412A4C1" w14:textId="77777777" w:rsidR="004C4F6C" w:rsidRPr="00766A53" w:rsidRDefault="004C4F6C" w:rsidP="00845586">
            <w:pPr>
              <w:pStyle w:val="Odstavecseseznamem1"/>
              <w:numPr>
                <w:ilvl w:val="0"/>
                <w:numId w:val="2"/>
              </w:numPr>
              <w:spacing w:before="120"/>
              <w:ind w:left="0" w:firstLine="0"/>
              <w:jc w:val="both"/>
              <w:rPr>
                <w:b/>
              </w:rPr>
            </w:pPr>
            <w:r w:rsidRPr="00766A53">
              <w:rPr>
                <w:b/>
              </w:rPr>
              <w:t>Parametry</w:t>
            </w:r>
          </w:p>
        </w:tc>
      </w:tr>
      <w:tr w:rsidR="007F4B41" w:rsidRPr="000C4576" w14:paraId="48618630" w14:textId="77777777" w:rsidTr="005B37D7">
        <w:trPr>
          <w:trHeight w:val="255"/>
          <w:jc w:val="center"/>
        </w:trPr>
        <w:tc>
          <w:tcPr>
            <w:tcW w:w="4203" w:type="dxa"/>
            <w:tcBorders>
              <w:top w:val="double" w:sz="4" w:space="0" w:color="auto"/>
            </w:tcBorders>
            <w:vAlign w:val="bottom"/>
          </w:tcPr>
          <w:p w14:paraId="60D3BA79" w14:textId="77777777" w:rsidR="007F4B41" w:rsidRPr="000C4576" w:rsidRDefault="007F4B41" w:rsidP="004C4F6C">
            <w:pPr>
              <w:rPr>
                <w:rFonts w:cs="Times New Roman"/>
              </w:rPr>
            </w:pPr>
            <w:r w:rsidRPr="000C4576">
              <w:rPr>
                <w:rFonts w:cs="Times New Roman"/>
              </w:rPr>
              <w:t>Typ</w:t>
            </w:r>
          </w:p>
        </w:tc>
        <w:tc>
          <w:tcPr>
            <w:tcW w:w="3969" w:type="dxa"/>
            <w:tcBorders>
              <w:top w:val="double" w:sz="4" w:space="0" w:color="auto"/>
            </w:tcBorders>
            <w:vAlign w:val="bottom"/>
          </w:tcPr>
          <w:p w14:paraId="2B6E7A96" w14:textId="541AB277" w:rsidR="007F4B41" w:rsidRPr="000C4576" w:rsidRDefault="007F4B41" w:rsidP="004C4F6C">
            <w:pPr>
              <w:jc w:val="center"/>
              <w:rPr>
                <w:rFonts w:cs="Times New Roman"/>
              </w:rPr>
            </w:pPr>
            <w:r w:rsidRPr="000C4576">
              <w:rPr>
                <w:rFonts w:cs="Times New Roman"/>
              </w:rPr>
              <w:t xml:space="preserve">Fronius SYMO </w:t>
            </w:r>
            <w:r w:rsidR="00CA3E79">
              <w:rPr>
                <w:rFonts w:cs="Times New Roman"/>
              </w:rPr>
              <w:t>20</w:t>
            </w:r>
            <w:r w:rsidRPr="000C4576">
              <w:rPr>
                <w:rFonts w:cs="Times New Roman"/>
              </w:rPr>
              <w:t>.0-3-M</w:t>
            </w:r>
          </w:p>
        </w:tc>
      </w:tr>
      <w:tr w:rsidR="007F4B41" w:rsidRPr="000C4576" w14:paraId="539063CB" w14:textId="77777777" w:rsidTr="005B37D7">
        <w:trPr>
          <w:trHeight w:val="250"/>
          <w:jc w:val="center"/>
        </w:trPr>
        <w:tc>
          <w:tcPr>
            <w:tcW w:w="4203" w:type="dxa"/>
            <w:vAlign w:val="bottom"/>
          </w:tcPr>
          <w:p w14:paraId="6065B408" w14:textId="77777777" w:rsidR="007F4B41" w:rsidRPr="000C4576" w:rsidRDefault="007F4B41" w:rsidP="004C4F6C">
            <w:pPr>
              <w:rPr>
                <w:rFonts w:cs="Times New Roman"/>
              </w:rPr>
            </w:pPr>
            <w:r w:rsidRPr="000C4576">
              <w:rPr>
                <w:rFonts w:cs="Times New Roman"/>
              </w:rPr>
              <w:t>Nominální výstupní výkon AC</w:t>
            </w:r>
          </w:p>
        </w:tc>
        <w:tc>
          <w:tcPr>
            <w:tcW w:w="3969" w:type="dxa"/>
            <w:vAlign w:val="bottom"/>
          </w:tcPr>
          <w:p w14:paraId="17347C47" w14:textId="1F196435" w:rsidR="007F4B41" w:rsidRPr="000C4576" w:rsidRDefault="00CA3E79" w:rsidP="004C4F6C">
            <w:pPr>
              <w:jc w:val="center"/>
              <w:rPr>
                <w:rFonts w:cs="Times New Roman"/>
              </w:rPr>
            </w:pPr>
            <w:r>
              <w:rPr>
                <w:rFonts w:cs="Times New Roman"/>
              </w:rPr>
              <w:t>20</w:t>
            </w:r>
            <w:r w:rsidR="007F4B41" w:rsidRPr="000C4576">
              <w:rPr>
                <w:rFonts w:cs="Times New Roman"/>
              </w:rPr>
              <w:t xml:space="preserve"> kW</w:t>
            </w:r>
          </w:p>
        </w:tc>
      </w:tr>
      <w:tr w:rsidR="007F4B41" w:rsidRPr="000C4576" w14:paraId="22AC00B1" w14:textId="77777777" w:rsidTr="005B37D7">
        <w:trPr>
          <w:trHeight w:val="255"/>
          <w:jc w:val="center"/>
        </w:trPr>
        <w:tc>
          <w:tcPr>
            <w:tcW w:w="4203" w:type="dxa"/>
            <w:vAlign w:val="bottom"/>
          </w:tcPr>
          <w:p w14:paraId="65513ED5" w14:textId="77777777" w:rsidR="007F4B41" w:rsidRPr="000C4576" w:rsidRDefault="007F4B41" w:rsidP="004C4F6C">
            <w:pPr>
              <w:rPr>
                <w:rFonts w:cs="Times New Roman"/>
              </w:rPr>
            </w:pPr>
            <w:r w:rsidRPr="000C4576">
              <w:rPr>
                <w:rFonts w:cs="Times New Roman"/>
              </w:rPr>
              <w:t>Maximální výstupní proud (na fázi)</w:t>
            </w:r>
          </w:p>
        </w:tc>
        <w:tc>
          <w:tcPr>
            <w:tcW w:w="3969" w:type="dxa"/>
            <w:vAlign w:val="bottom"/>
          </w:tcPr>
          <w:p w14:paraId="6A82455D" w14:textId="67B6956B" w:rsidR="007F4B41" w:rsidRPr="000C4576" w:rsidRDefault="0059280B" w:rsidP="004C4F6C">
            <w:pPr>
              <w:jc w:val="center"/>
              <w:rPr>
                <w:rFonts w:cs="Times New Roman"/>
              </w:rPr>
            </w:pPr>
            <w:r>
              <w:rPr>
                <w:rFonts w:cs="Times New Roman"/>
              </w:rPr>
              <w:t>2</w:t>
            </w:r>
            <w:r w:rsidR="00236436">
              <w:rPr>
                <w:rFonts w:cs="Times New Roman"/>
              </w:rPr>
              <w:t>8</w:t>
            </w:r>
            <w:r w:rsidR="007F4B41" w:rsidRPr="000C4576">
              <w:rPr>
                <w:rFonts w:cs="Times New Roman"/>
              </w:rPr>
              <w:t>,</w:t>
            </w:r>
            <w:r w:rsidR="00236436">
              <w:rPr>
                <w:rFonts w:cs="Times New Roman"/>
              </w:rPr>
              <w:t>9</w:t>
            </w:r>
            <w:r w:rsidR="007F4B41" w:rsidRPr="000C4576">
              <w:rPr>
                <w:rFonts w:cs="Times New Roman"/>
              </w:rPr>
              <w:t xml:space="preserve"> A</w:t>
            </w:r>
          </w:p>
        </w:tc>
      </w:tr>
      <w:tr w:rsidR="007F4B41" w:rsidRPr="000C4576" w14:paraId="5EC38AC6" w14:textId="77777777" w:rsidTr="005B37D7">
        <w:trPr>
          <w:trHeight w:val="244"/>
          <w:jc w:val="center"/>
        </w:trPr>
        <w:tc>
          <w:tcPr>
            <w:tcW w:w="4203" w:type="dxa"/>
            <w:vAlign w:val="bottom"/>
          </w:tcPr>
          <w:p w14:paraId="3BA33C1A" w14:textId="77777777" w:rsidR="007F4B41" w:rsidRPr="000C4576" w:rsidRDefault="007F4B41" w:rsidP="004C4F6C">
            <w:pPr>
              <w:rPr>
                <w:rFonts w:cs="Times New Roman"/>
              </w:rPr>
            </w:pPr>
            <w:r w:rsidRPr="000C4576">
              <w:rPr>
                <w:rFonts w:cs="Times New Roman"/>
              </w:rPr>
              <w:t>Maximální DC výkon (panel za STC)</w:t>
            </w:r>
          </w:p>
        </w:tc>
        <w:tc>
          <w:tcPr>
            <w:tcW w:w="3969" w:type="dxa"/>
            <w:vAlign w:val="bottom"/>
          </w:tcPr>
          <w:p w14:paraId="03A4A7BC" w14:textId="536F3E9C" w:rsidR="007F4B41" w:rsidRPr="000C4576" w:rsidRDefault="00236436" w:rsidP="004C4F6C">
            <w:pPr>
              <w:jc w:val="center"/>
              <w:rPr>
                <w:rFonts w:cs="Times New Roman"/>
              </w:rPr>
            </w:pPr>
            <w:r>
              <w:rPr>
                <w:rFonts w:cs="Times New Roman"/>
              </w:rPr>
              <w:t>20</w:t>
            </w:r>
            <w:r w:rsidR="007F4B41" w:rsidRPr="000C4576">
              <w:rPr>
                <w:rFonts w:cs="Times New Roman"/>
              </w:rPr>
              <w:t>,0 kWp</w:t>
            </w:r>
          </w:p>
        </w:tc>
      </w:tr>
      <w:tr w:rsidR="007F4B41" w:rsidRPr="000C4576" w14:paraId="676AEA91" w14:textId="77777777" w:rsidTr="005B37D7">
        <w:trPr>
          <w:trHeight w:val="235"/>
          <w:jc w:val="center"/>
        </w:trPr>
        <w:tc>
          <w:tcPr>
            <w:tcW w:w="4203" w:type="dxa"/>
            <w:vAlign w:val="bottom"/>
          </w:tcPr>
          <w:p w14:paraId="0EAFADFA" w14:textId="77777777" w:rsidR="007F4B41" w:rsidRPr="000C4576" w:rsidRDefault="007F4B41" w:rsidP="004C4F6C">
            <w:pPr>
              <w:rPr>
                <w:rFonts w:cs="Times New Roman"/>
              </w:rPr>
            </w:pPr>
            <w:r w:rsidRPr="000C4576">
              <w:rPr>
                <w:rFonts w:cs="Times New Roman"/>
              </w:rPr>
              <w:t>Maximální vstupní napětí /proud DC</w:t>
            </w:r>
          </w:p>
        </w:tc>
        <w:tc>
          <w:tcPr>
            <w:tcW w:w="3969" w:type="dxa"/>
            <w:vAlign w:val="bottom"/>
          </w:tcPr>
          <w:p w14:paraId="3DBF1A90" w14:textId="77777777" w:rsidR="007F4B41" w:rsidRPr="000C4576" w:rsidRDefault="007F4B41" w:rsidP="004C4F6C">
            <w:pPr>
              <w:jc w:val="center"/>
              <w:rPr>
                <w:rFonts w:cs="Times New Roman"/>
              </w:rPr>
            </w:pPr>
            <w:r w:rsidRPr="000C4576">
              <w:rPr>
                <w:rFonts w:cs="Times New Roman"/>
              </w:rPr>
              <w:t>1000 V / (33,0 A / 27,0 A)</w:t>
            </w:r>
          </w:p>
        </w:tc>
      </w:tr>
      <w:tr w:rsidR="002E1FC2" w:rsidRPr="000C4576" w14:paraId="64E594D3" w14:textId="77777777" w:rsidTr="00B534AA">
        <w:trPr>
          <w:trHeight w:val="235"/>
          <w:jc w:val="center"/>
        </w:trPr>
        <w:tc>
          <w:tcPr>
            <w:tcW w:w="4203" w:type="dxa"/>
            <w:vAlign w:val="bottom"/>
          </w:tcPr>
          <w:p w14:paraId="77B7F5DC" w14:textId="77777777" w:rsidR="002E1FC2" w:rsidRPr="000C4576" w:rsidRDefault="002E1FC2" w:rsidP="00B534AA">
            <w:pPr>
              <w:rPr>
                <w:rFonts w:cs="Times New Roman"/>
              </w:rPr>
            </w:pPr>
            <w:r w:rsidRPr="000C4576">
              <w:rPr>
                <w:rFonts w:cs="Times New Roman"/>
              </w:rPr>
              <w:t>Hmotnost</w:t>
            </w:r>
          </w:p>
        </w:tc>
        <w:tc>
          <w:tcPr>
            <w:tcW w:w="3969" w:type="dxa"/>
            <w:vAlign w:val="bottom"/>
          </w:tcPr>
          <w:p w14:paraId="675FE51E" w14:textId="5AEF5BCE" w:rsidR="002E1FC2" w:rsidRPr="000C4576" w:rsidRDefault="00583F68" w:rsidP="00B534AA">
            <w:pPr>
              <w:jc w:val="center"/>
              <w:rPr>
                <w:rFonts w:cs="Times New Roman"/>
              </w:rPr>
            </w:pPr>
            <w:r>
              <w:rPr>
                <w:rFonts w:cs="Times New Roman"/>
              </w:rPr>
              <w:t>43</w:t>
            </w:r>
            <w:r w:rsidR="000379B1">
              <w:rPr>
                <w:rFonts w:cs="Times New Roman"/>
              </w:rPr>
              <w:t>,</w:t>
            </w:r>
            <w:r>
              <w:rPr>
                <w:rFonts w:cs="Times New Roman"/>
              </w:rPr>
              <w:t>4</w:t>
            </w:r>
            <w:r w:rsidR="002E1FC2" w:rsidRPr="000C4576">
              <w:rPr>
                <w:rFonts w:cs="Times New Roman"/>
              </w:rPr>
              <w:t xml:space="preserve"> kg</w:t>
            </w:r>
          </w:p>
        </w:tc>
      </w:tr>
      <w:tr w:rsidR="004C4F6C" w:rsidRPr="000C4576" w14:paraId="64E37DEA" w14:textId="77777777" w:rsidTr="005B37D7">
        <w:trPr>
          <w:trHeight w:val="238"/>
          <w:jc w:val="center"/>
        </w:trPr>
        <w:tc>
          <w:tcPr>
            <w:tcW w:w="4203" w:type="dxa"/>
            <w:vAlign w:val="bottom"/>
          </w:tcPr>
          <w:p w14:paraId="28F2711B" w14:textId="77777777" w:rsidR="004C4F6C" w:rsidRPr="000C4576" w:rsidRDefault="004C4F6C" w:rsidP="004C4F6C">
            <w:pPr>
              <w:rPr>
                <w:rFonts w:cs="Times New Roman"/>
              </w:rPr>
            </w:pPr>
            <w:r w:rsidRPr="000C4576">
              <w:rPr>
                <w:rFonts w:cs="Times New Roman"/>
              </w:rPr>
              <w:t>Rozměry</w:t>
            </w:r>
          </w:p>
        </w:tc>
        <w:tc>
          <w:tcPr>
            <w:tcW w:w="3969" w:type="dxa"/>
          </w:tcPr>
          <w:p w14:paraId="77E9F185" w14:textId="77777777" w:rsidR="004C4F6C" w:rsidRPr="000C4576" w:rsidRDefault="004C4F6C" w:rsidP="004C4F6C">
            <w:pPr>
              <w:jc w:val="center"/>
              <w:rPr>
                <w:rFonts w:cs="Times New Roman"/>
              </w:rPr>
            </w:pPr>
            <w:r w:rsidRPr="000C4576">
              <w:rPr>
                <w:rFonts w:cs="Times New Roman"/>
              </w:rPr>
              <w:t>725 x 510 x 225mm</w:t>
            </w:r>
          </w:p>
        </w:tc>
      </w:tr>
      <w:tr w:rsidR="004C4F6C" w:rsidRPr="000C4576" w14:paraId="698DFD93" w14:textId="77777777" w:rsidTr="005B37D7">
        <w:trPr>
          <w:trHeight w:val="243"/>
          <w:jc w:val="center"/>
        </w:trPr>
        <w:tc>
          <w:tcPr>
            <w:tcW w:w="4203" w:type="dxa"/>
            <w:tcBorders>
              <w:bottom w:val="single" w:sz="4" w:space="0" w:color="auto"/>
            </w:tcBorders>
            <w:vAlign w:val="bottom"/>
          </w:tcPr>
          <w:p w14:paraId="06626AEE" w14:textId="77777777" w:rsidR="004C4F6C" w:rsidRPr="000C4576" w:rsidRDefault="004C4F6C" w:rsidP="004C4F6C">
            <w:pPr>
              <w:rPr>
                <w:rFonts w:cs="Times New Roman"/>
              </w:rPr>
            </w:pPr>
            <w:r w:rsidRPr="000C4576">
              <w:rPr>
                <w:rFonts w:cs="Times New Roman"/>
              </w:rPr>
              <w:t>DC vstupy</w:t>
            </w:r>
          </w:p>
        </w:tc>
        <w:tc>
          <w:tcPr>
            <w:tcW w:w="3969" w:type="dxa"/>
            <w:tcBorders>
              <w:bottom w:val="single" w:sz="4" w:space="0" w:color="auto"/>
            </w:tcBorders>
          </w:tcPr>
          <w:p w14:paraId="08ACD5AD" w14:textId="77777777" w:rsidR="004C4F6C" w:rsidRPr="000C4576" w:rsidRDefault="004C4F6C" w:rsidP="004C4F6C">
            <w:pPr>
              <w:jc w:val="center"/>
              <w:rPr>
                <w:rFonts w:cs="Times New Roman"/>
              </w:rPr>
            </w:pPr>
            <w:r w:rsidRPr="000C4576">
              <w:rPr>
                <w:rFonts w:cs="Times New Roman"/>
              </w:rPr>
              <w:t>6 párů  MC4</w:t>
            </w:r>
          </w:p>
        </w:tc>
      </w:tr>
      <w:tr w:rsidR="004C4F6C" w:rsidRPr="000C4576" w14:paraId="2D7D7016" w14:textId="77777777" w:rsidTr="005B37D7">
        <w:trPr>
          <w:trHeight w:val="241"/>
          <w:jc w:val="center"/>
        </w:trPr>
        <w:tc>
          <w:tcPr>
            <w:tcW w:w="4203" w:type="dxa"/>
          </w:tcPr>
          <w:p w14:paraId="0745E54B" w14:textId="735A00D9" w:rsidR="004C4F6C" w:rsidRPr="00557675" w:rsidRDefault="004C4F6C" w:rsidP="004C4F6C">
            <w:r w:rsidRPr="00557675">
              <w:t>EURO účinnost</w:t>
            </w:r>
            <w:r w:rsidR="00ED732D">
              <w:t xml:space="preserve"> pro </w:t>
            </w:r>
            <w:r w:rsidR="003C1ECF">
              <w:t>SYMO 20kW</w:t>
            </w:r>
          </w:p>
        </w:tc>
        <w:tc>
          <w:tcPr>
            <w:tcW w:w="3969" w:type="dxa"/>
          </w:tcPr>
          <w:p w14:paraId="1F7A2F83" w14:textId="2287AB6A" w:rsidR="004C4F6C" w:rsidRPr="0052389D" w:rsidRDefault="004C4F6C" w:rsidP="004C4F6C">
            <w:pPr>
              <w:jc w:val="center"/>
            </w:pPr>
            <w:r w:rsidRPr="004C57E9">
              <w:t>97,</w:t>
            </w:r>
            <w:r w:rsidR="001E79A9">
              <w:t>9</w:t>
            </w:r>
            <w:r w:rsidRPr="004C57E9">
              <w:t xml:space="preserve"> %</w:t>
            </w:r>
          </w:p>
        </w:tc>
      </w:tr>
      <w:tr w:rsidR="004C4F6C" w:rsidRPr="000C4576" w14:paraId="25D611A1" w14:textId="77777777" w:rsidTr="005B37D7">
        <w:trPr>
          <w:trHeight w:val="241"/>
          <w:jc w:val="center"/>
        </w:trPr>
        <w:tc>
          <w:tcPr>
            <w:tcW w:w="4203" w:type="dxa"/>
          </w:tcPr>
          <w:p w14:paraId="4041B803" w14:textId="77777777" w:rsidR="004C4F6C" w:rsidRPr="00557675" w:rsidRDefault="004C4F6C" w:rsidP="004C4F6C">
            <w:r w:rsidRPr="00557675">
              <w:t>Rozsah okolní teploty</w:t>
            </w:r>
          </w:p>
        </w:tc>
        <w:tc>
          <w:tcPr>
            <w:tcW w:w="3969" w:type="dxa"/>
          </w:tcPr>
          <w:p w14:paraId="343D1186" w14:textId="77777777" w:rsidR="004C4F6C" w:rsidRPr="0052389D" w:rsidRDefault="004C4F6C" w:rsidP="004C4F6C">
            <w:pPr>
              <w:jc w:val="center"/>
            </w:pPr>
            <w:r w:rsidRPr="004C57E9">
              <w:t>-40 až +60 °C</w:t>
            </w:r>
          </w:p>
        </w:tc>
      </w:tr>
      <w:tr w:rsidR="004C4F6C" w:rsidRPr="000C4576" w14:paraId="10215270" w14:textId="77777777" w:rsidTr="005B37D7">
        <w:trPr>
          <w:trHeight w:val="241"/>
          <w:jc w:val="center"/>
        </w:trPr>
        <w:tc>
          <w:tcPr>
            <w:tcW w:w="4203" w:type="dxa"/>
          </w:tcPr>
          <w:p w14:paraId="206F2010" w14:textId="77777777" w:rsidR="004C4F6C" w:rsidRPr="00557675" w:rsidRDefault="004C4F6C" w:rsidP="004C4F6C">
            <w:r w:rsidRPr="00557675">
              <w:t>Přípustná vlhkost vzduchu</w:t>
            </w:r>
          </w:p>
        </w:tc>
        <w:tc>
          <w:tcPr>
            <w:tcW w:w="3969" w:type="dxa"/>
          </w:tcPr>
          <w:p w14:paraId="622DBFBB" w14:textId="77777777" w:rsidR="004C4F6C" w:rsidRPr="0052389D" w:rsidRDefault="004C4F6C" w:rsidP="004C4F6C">
            <w:pPr>
              <w:jc w:val="center"/>
            </w:pPr>
            <w:r w:rsidRPr="004C57E9">
              <w:t>0–100 %</w:t>
            </w:r>
          </w:p>
        </w:tc>
      </w:tr>
      <w:tr w:rsidR="004C4F6C" w:rsidRPr="000C4576" w14:paraId="257DB3D9" w14:textId="77777777" w:rsidTr="005B37D7">
        <w:trPr>
          <w:trHeight w:val="241"/>
          <w:jc w:val="center"/>
        </w:trPr>
        <w:tc>
          <w:tcPr>
            <w:tcW w:w="4203" w:type="dxa"/>
          </w:tcPr>
          <w:p w14:paraId="69643C92" w14:textId="77777777" w:rsidR="004C4F6C" w:rsidRPr="00557675" w:rsidRDefault="004C4F6C" w:rsidP="004C4F6C">
            <w:r>
              <w:lastRenderedPageBreak/>
              <w:t>S</w:t>
            </w:r>
            <w:r w:rsidRPr="00557675">
              <w:t>tand - by režim</w:t>
            </w:r>
          </w:p>
        </w:tc>
        <w:tc>
          <w:tcPr>
            <w:tcW w:w="3969" w:type="dxa"/>
          </w:tcPr>
          <w:p w14:paraId="45749B7C" w14:textId="77777777" w:rsidR="004C4F6C" w:rsidRPr="0052389D" w:rsidRDefault="004C4F6C" w:rsidP="004C4F6C">
            <w:pPr>
              <w:jc w:val="center"/>
            </w:pPr>
            <w:r w:rsidRPr="004C57E9">
              <w:t>&lt; 1 W</w:t>
            </w:r>
          </w:p>
        </w:tc>
      </w:tr>
      <w:tr w:rsidR="004C4F6C" w:rsidRPr="000C4576" w14:paraId="3A224DDD" w14:textId="77777777" w:rsidTr="005B37D7">
        <w:trPr>
          <w:trHeight w:val="241"/>
          <w:jc w:val="center"/>
        </w:trPr>
        <w:tc>
          <w:tcPr>
            <w:tcW w:w="4203" w:type="dxa"/>
          </w:tcPr>
          <w:p w14:paraId="62695077" w14:textId="77777777" w:rsidR="004C4F6C" w:rsidRPr="00557675" w:rsidRDefault="004C4F6C" w:rsidP="004C4F6C">
            <w:r w:rsidRPr="00557675">
              <w:t>Minimální krytí</w:t>
            </w:r>
          </w:p>
        </w:tc>
        <w:tc>
          <w:tcPr>
            <w:tcW w:w="3969" w:type="dxa"/>
          </w:tcPr>
          <w:p w14:paraId="7D40CDC1" w14:textId="77777777" w:rsidR="004C4F6C" w:rsidRDefault="004C4F6C" w:rsidP="004C4F6C">
            <w:pPr>
              <w:jc w:val="center"/>
            </w:pPr>
            <w:r w:rsidRPr="004C57E9">
              <w:t>IP66</w:t>
            </w:r>
          </w:p>
        </w:tc>
      </w:tr>
      <w:tr w:rsidR="004C4F6C" w:rsidRPr="000C4576" w14:paraId="7A02427F" w14:textId="77777777" w:rsidTr="005B37D7">
        <w:trPr>
          <w:trHeight w:val="241"/>
          <w:jc w:val="center"/>
        </w:trPr>
        <w:tc>
          <w:tcPr>
            <w:tcW w:w="4203" w:type="dxa"/>
            <w:tcBorders>
              <w:bottom w:val="double" w:sz="4" w:space="0" w:color="auto"/>
            </w:tcBorders>
          </w:tcPr>
          <w:p w14:paraId="5111EEBA" w14:textId="77777777" w:rsidR="004C4F6C" w:rsidRPr="00557675" w:rsidRDefault="004C4F6C" w:rsidP="004C4F6C">
            <w:r>
              <w:t>Doba od uvedení na trh</w:t>
            </w:r>
          </w:p>
        </w:tc>
        <w:tc>
          <w:tcPr>
            <w:tcW w:w="3969" w:type="dxa"/>
            <w:tcBorders>
              <w:bottom w:val="double" w:sz="4" w:space="0" w:color="auto"/>
            </w:tcBorders>
          </w:tcPr>
          <w:p w14:paraId="38002E70" w14:textId="77777777" w:rsidR="004C4F6C" w:rsidRPr="0052389D" w:rsidRDefault="004C4F6C" w:rsidP="004C4F6C">
            <w:pPr>
              <w:jc w:val="center"/>
            </w:pPr>
            <w:r>
              <w:t>Více než 10 let</w:t>
            </w:r>
          </w:p>
        </w:tc>
      </w:tr>
    </w:tbl>
    <w:p w14:paraId="6693EBB1" w14:textId="77777777" w:rsidR="005D69F1" w:rsidRDefault="005D69F1" w:rsidP="00B62425">
      <w:pPr>
        <w:spacing w:before="120"/>
        <w:ind w:left="425" w:firstLine="284"/>
        <w:jc w:val="both"/>
      </w:pPr>
    </w:p>
    <w:p w14:paraId="67E31E03" w14:textId="50479E62" w:rsidR="00B62425" w:rsidRDefault="00B62425" w:rsidP="00B62425">
      <w:pPr>
        <w:spacing w:before="120"/>
        <w:ind w:left="425" w:firstLine="284"/>
        <w:jc w:val="both"/>
      </w:pPr>
      <w:r>
        <w:t>Nastavení ochran rozpadového místa – doporučené hodnoty:</w:t>
      </w:r>
    </w:p>
    <w:tbl>
      <w:tblPr>
        <w:tblStyle w:val="Mkatabulky"/>
        <w:tblW w:w="0" w:type="auto"/>
        <w:jc w:val="center"/>
        <w:tblLook w:val="04A0" w:firstRow="1" w:lastRow="0" w:firstColumn="1" w:lastColumn="0" w:noHBand="0" w:noVBand="1"/>
      </w:tblPr>
      <w:tblGrid>
        <w:gridCol w:w="2536"/>
        <w:gridCol w:w="2126"/>
        <w:gridCol w:w="1985"/>
        <w:gridCol w:w="1825"/>
      </w:tblGrid>
      <w:tr w:rsidR="00B62425" w:rsidRPr="009B306F" w14:paraId="3649B005" w14:textId="77777777" w:rsidTr="00845586">
        <w:trPr>
          <w:trHeight w:val="536"/>
          <w:jc w:val="center"/>
        </w:trPr>
        <w:tc>
          <w:tcPr>
            <w:tcW w:w="2536" w:type="dxa"/>
            <w:tcBorders>
              <w:bottom w:val="double" w:sz="4" w:space="0" w:color="auto"/>
            </w:tcBorders>
            <w:vAlign w:val="bottom"/>
          </w:tcPr>
          <w:p w14:paraId="0F0352A0" w14:textId="77777777" w:rsidR="00B62425" w:rsidRPr="009B306F" w:rsidRDefault="00B62425" w:rsidP="00845586">
            <w:pPr>
              <w:jc w:val="center"/>
              <w:rPr>
                <w:rFonts w:cs="Times New Roman"/>
                <w:b/>
                <w:bCs/>
              </w:rPr>
            </w:pPr>
            <w:r>
              <w:rPr>
                <w:rFonts w:cs="Times New Roman"/>
                <w:b/>
                <w:bCs/>
              </w:rPr>
              <w:t>Funkce</w:t>
            </w:r>
          </w:p>
        </w:tc>
        <w:tc>
          <w:tcPr>
            <w:tcW w:w="2126" w:type="dxa"/>
            <w:tcBorders>
              <w:bottom w:val="double" w:sz="4" w:space="0" w:color="auto"/>
            </w:tcBorders>
            <w:vAlign w:val="bottom"/>
          </w:tcPr>
          <w:p w14:paraId="0D858F6E" w14:textId="77777777" w:rsidR="00B62425" w:rsidRPr="009B306F" w:rsidRDefault="00B62425" w:rsidP="00845586">
            <w:pPr>
              <w:jc w:val="center"/>
              <w:rPr>
                <w:rFonts w:cs="Times New Roman"/>
                <w:b/>
                <w:bCs/>
              </w:rPr>
            </w:pPr>
            <w:r>
              <w:rPr>
                <w:rFonts w:cs="Times New Roman"/>
                <w:b/>
                <w:bCs/>
              </w:rPr>
              <w:t>Rozsah nastavení</w:t>
            </w:r>
          </w:p>
        </w:tc>
        <w:tc>
          <w:tcPr>
            <w:tcW w:w="3810" w:type="dxa"/>
            <w:gridSpan w:val="2"/>
            <w:tcBorders>
              <w:bottom w:val="double" w:sz="4" w:space="0" w:color="auto"/>
            </w:tcBorders>
            <w:vAlign w:val="bottom"/>
          </w:tcPr>
          <w:p w14:paraId="57DC377E" w14:textId="77777777" w:rsidR="00B62425" w:rsidRPr="009B306F" w:rsidRDefault="00B62425" w:rsidP="00845586">
            <w:pPr>
              <w:jc w:val="center"/>
              <w:rPr>
                <w:rFonts w:cs="Times New Roman"/>
                <w:b/>
                <w:bCs/>
              </w:rPr>
            </w:pPr>
            <w:r>
              <w:rPr>
                <w:rFonts w:cs="Times New Roman"/>
                <w:b/>
                <w:bCs/>
              </w:rPr>
              <w:t>Doporučené nastavení ochrany</w:t>
            </w:r>
          </w:p>
        </w:tc>
      </w:tr>
      <w:tr w:rsidR="00B62425" w:rsidRPr="009B306F" w14:paraId="5A445096" w14:textId="77777777" w:rsidTr="00845586">
        <w:trPr>
          <w:trHeight w:val="258"/>
          <w:jc w:val="center"/>
        </w:trPr>
        <w:tc>
          <w:tcPr>
            <w:tcW w:w="2536" w:type="dxa"/>
            <w:tcBorders>
              <w:top w:val="double" w:sz="4" w:space="0" w:color="auto"/>
            </w:tcBorders>
          </w:tcPr>
          <w:p w14:paraId="43F28216" w14:textId="77777777" w:rsidR="00B62425" w:rsidRPr="009B306F" w:rsidRDefault="00B62425" w:rsidP="00845586">
            <w:pPr>
              <w:rPr>
                <w:rFonts w:cs="Times New Roman"/>
              </w:rPr>
            </w:pPr>
            <w:r>
              <w:rPr>
                <w:rFonts w:cs="Times New Roman"/>
              </w:rPr>
              <w:t>Nadpětí 2. stupeň U</w:t>
            </w:r>
            <w:r>
              <w:rPr>
                <w:rFonts w:cs="Times New Roman"/>
                <w:lang w:val="en-US"/>
              </w:rPr>
              <w:t>&gt;&gt;</w:t>
            </w:r>
          </w:p>
        </w:tc>
        <w:tc>
          <w:tcPr>
            <w:tcW w:w="2126" w:type="dxa"/>
            <w:tcBorders>
              <w:top w:val="double" w:sz="4" w:space="0" w:color="auto"/>
            </w:tcBorders>
          </w:tcPr>
          <w:p w14:paraId="497570C4" w14:textId="77777777" w:rsidR="00B62425" w:rsidRPr="009B306F" w:rsidRDefault="00B62425" w:rsidP="00845586">
            <w:pPr>
              <w:rPr>
                <w:rFonts w:cs="Times New Roman"/>
              </w:rPr>
            </w:pPr>
            <w:r>
              <w:rPr>
                <w:rFonts w:cs="Times New Roman"/>
              </w:rPr>
              <w:t>1,00 – 1,30 Un</w:t>
            </w:r>
          </w:p>
        </w:tc>
        <w:tc>
          <w:tcPr>
            <w:tcW w:w="1985" w:type="dxa"/>
            <w:tcBorders>
              <w:top w:val="double" w:sz="4" w:space="0" w:color="auto"/>
            </w:tcBorders>
          </w:tcPr>
          <w:p w14:paraId="3973E2D3" w14:textId="77777777" w:rsidR="00B62425" w:rsidRPr="009B306F" w:rsidRDefault="00B62425" w:rsidP="00845586">
            <w:pPr>
              <w:rPr>
                <w:rFonts w:cs="Times New Roman"/>
              </w:rPr>
            </w:pPr>
            <w:r>
              <w:rPr>
                <w:rFonts w:cs="Times New Roman"/>
              </w:rPr>
              <w:t>1,2 Un</w:t>
            </w:r>
          </w:p>
        </w:tc>
        <w:tc>
          <w:tcPr>
            <w:tcW w:w="1825" w:type="dxa"/>
            <w:tcBorders>
              <w:top w:val="double" w:sz="4" w:space="0" w:color="auto"/>
            </w:tcBorders>
          </w:tcPr>
          <w:p w14:paraId="2DD18767" w14:textId="77777777" w:rsidR="00B62425" w:rsidRPr="009B306F" w:rsidRDefault="00B62425" w:rsidP="00845586">
            <w:pPr>
              <w:rPr>
                <w:rFonts w:cs="Times New Roman"/>
              </w:rPr>
            </w:pPr>
            <w:r>
              <w:rPr>
                <w:rFonts w:cs="Times New Roman"/>
              </w:rPr>
              <w:t>nezpožděně</w:t>
            </w:r>
          </w:p>
        </w:tc>
      </w:tr>
      <w:tr w:rsidR="00B62425" w:rsidRPr="009B306F" w14:paraId="47C79FB1" w14:textId="77777777" w:rsidTr="00845586">
        <w:trPr>
          <w:jc w:val="center"/>
        </w:trPr>
        <w:tc>
          <w:tcPr>
            <w:tcW w:w="2536" w:type="dxa"/>
          </w:tcPr>
          <w:p w14:paraId="09D45FFD" w14:textId="77777777" w:rsidR="00B62425" w:rsidRPr="009B306F" w:rsidRDefault="00B62425" w:rsidP="00845586">
            <w:pPr>
              <w:rPr>
                <w:rFonts w:cs="Times New Roman"/>
              </w:rPr>
            </w:pPr>
            <w:r>
              <w:rPr>
                <w:rFonts w:cs="Times New Roman"/>
              </w:rPr>
              <w:t>Nadpětí 1. stupeň U&gt;</w:t>
            </w:r>
          </w:p>
        </w:tc>
        <w:tc>
          <w:tcPr>
            <w:tcW w:w="2126" w:type="dxa"/>
          </w:tcPr>
          <w:p w14:paraId="33732A0E" w14:textId="77777777" w:rsidR="00B62425" w:rsidRPr="009B306F" w:rsidRDefault="00B62425" w:rsidP="00845586">
            <w:pPr>
              <w:rPr>
                <w:rFonts w:cs="Times New Roman"/>
              </w:rPr>
            </w:pPr>
            <w:r>
              <w:rPr>
                <w:rFonts w:cs="Times New Roman"/>
              </w:rPr>
              <w:t>1,00 – 1,30 Un</w:t>
            </w:r>
          </w:p>
        </w:tc>
        <w:tc>
          <w:tcPr>
            <w:tcW w:w="1985" w:type="dxa"/>
          </w:tcPr>
          <w:p w14:paraId="642116F4" w14:textId="77777777" w:rsidR="00B62425" w:rsidRPr="009B306F" w:rsidRDefault="00B62425" w:rsidP="00845586">
            <w:pPr>
              <w:rPr>
                <w:rFonts w:cs="Times New Roman"/>
              </w:rPr>
            </w:pPr>
            <w:r>
              <w:rPr>
                <w:rFonts w:cs="Times New Roman"/>
              </w:rPr>
              <w:t>1,15 Un</w:t>
            </w:r>
          </w:p>
        </w:tc>
        <w:tc>
          <w:tcPr>
            <w:tcW w:w="1825" w:type="dxa"/>
          </w:tcPr>
          <w:p w14:paraId="647A6D7F" w14:textId="77777777" w:rsidR="00B62425" w:rsidRPr="00FA59B4" w:rsidRDefault="00B62425" w:rsidP="00845586">
            <w:pPr>
              <w:rPr>
                <w:rFonts w:cs="Times New Roman"/>
                <w:lang w:val="en-US"/>
              </w:rPr>
            </w:pPr>
            <w:r>
              <w:rPr>
                <w:rFonts w:cs="Times New Roman"/>
                <w:lang w:val="en-US"/>
              </w:rPr>
              <w:t>≤60 s</w:t>
            </w:r>
          </w:p>
        </w:tc>
      </w:tr>
      <w:tr w:rsidR="00B62425" w:rsidRPr="009B306F" w14:paraId="730076AE" w14:textId="77777777" w:rsidTr="00845586">
        <w:trPr>
          <w:jc w:val="center"/>
        </w:trPr>
        <w:tc>
          <w:tcPr>
            <w:tcW w:w="2536" w:type="dxa"/>
          </w:tcPr>
          <w:p w14:paraId="50461B1F" w14:textId="77777777" w:rsidR="00B62425" w:rsidRPr="009B306F" w:rsidRDefault="00B62425" w:rsidP="00845586">
            <w:pPr>
              <w:rPr>
                <w:rFonts w:cs="Times New Roman"/>
              </w:rPr>
            </w:pPr>
            <w:r>
              <w:rPr>
                <w:rFonts w:cs="Times New Roman"/>
              </w:rPr>
              <w:t>Podpětí 1. stupeň U&lt;</w:t>
            </w:r>
          </w:p>
        </w:tc>
        <w:tc>
          <w:tcPr>
            <w:tcW w:w="2126" w:type="dxa"/>
          </w:tcPr>
          <w:p w14:paraId="2C8B5B97" w14:textId="77777777" w:rsidR="00B62425" w:rsidRPr="009B306F" w:rsidRDefault="00B62425" w:rsidP="00845586">
            <w:pPr>
              <w:rPr>
                <w:rFonts w:cs="Times New Roman"/>
              </w:rPr>
            </w:pPr>
            <w:r>
              <w:rPr>
                <w:rFonts w:cs="Times New Roman"/>
              </w:rPr>
              <w:t>0,10 – 1,00 Un</w:t>
            </w:r>
          </w:p>
        </w:tc>
        <w:tc>
          <w:tcPr>
            <w:tcW w:w="1985" w:type="dxa"/>
          </w:tcPr>
          <w:p w14:paraId="794575D6" w14:textId="77777777" w:rsidR="00B62425" w:rsidRPr="009B306F" w:rsidRDefault="00B62425" w:rsidP="00845586">
            <w:pPr>
              <w:rPr>
                <w:rFonts w:cs="Times New Roman"/>
              </w:rPr>
            </w:pPr>
            <w:r>
              <w:rPr>
                <w:rFonts w:cs="Times New Roman"/>
              </w:rPr>
              <w:t>0,7 Un</w:t>
            </w:r>
          </w:p>
        </w:tc>
        <w:tc>
          <w:tcPr>
            <w:tcW w:w="1825" w:type="dxa"/>
          </w:tcPr>
          <w:p w14:paraId="78C6859B" w14:textId="77777777" w:rsidR="00B62425" w:rsidRPr="009B306F" w:rsidRDefault="00B62425" w:rsidP="00845586">
            <w:pPr>
              <w:rPr>
                <w:rFonts w:cs="Times New Roman"/>
              </w:rPr>
            </w:pPr>
            <w:r>
              <w:rPr>
                <w:rFonts w:cs="Times New Roman"/>
              </w:rPr>
              <w:t>0 – 2,7 s</w:t>
            </w:r>
          </w:p>
        </w:tc>
      </w:tr>
      <w:tr w:rsidR="00B62425" w:rsidRPr="009B306F" w14:paraId="2A851AB3" w14:textId="77777777" w:rsidTr="00845586">
        <w:trPr>
          <w:jc w:val="center"/>
        </w:trPr>
        <w:tc>
          <w:tcPr>
            <w:tcW w:w="2536" w:type="dxa"/>
          </w:tcPr>
          <w:p w14:paraId="73D5D649" w14:textId="77777777" w:rsidR="00B62425" w:rsidRPr="009B306F" w:rsidRDefault="00B62425" w:rsidP="00845586">
            <w:pPr>
              <w:rPr>
                <w:rFonts w:cs="Times New Roman"/>
              </w:rPr>
            </w:pPr>
            <w:r>
              <w:rPr>
                <w:rFonts w:cs="Times New Roman"/>
              </w:rPr>
              <w:t>Podpětí 2. stupeň U&lt;&lt;</w:t>
            </w:r>
          </w:p>
        </w:tc>
        <w:tc>
          <w:tcPr>
            <w:tcW w:w="2126" w:type="dxa"/>
          </w:tcPr>
          <w:p w14:paraId="6D8AB011" w14:textId="77777777" w:rsidR="00B62425" w:rsidRPr="009B306F" w:rsidRDefault="00B62425" w:rsidP="00845586">
            <w:pPr>
              <w:rPr>
                <w:rFonts w:cs="Times New Roman"/>
              </w:rPr>
            </w:pPr>
            <w:r>
              <w:rPr>
                <w:rFonts w:cs="Times New Roman"/>
              </w:rPr>
              <w:t>0,10 – 1,00 Un</w:t>
            </w:r>
          </w:p>
        </w:tc>
        <w:tc>
          <w:tcPr>
            <w:tcW w:w="1985" w:type="dxa"/>
          </w:tcPr>
          <w:p w14:paraId="7C917E9F" w14:textId="77777777" w:rsidR="00B62425" w:rsidRPr="009B306F" w:rsidRDefault="00B62425" w:rsidP="00845586">
            <w:pPr>
              <w:rPr>
                <w:rFonts w:cs="Times New Roman"/>
              </w:rPr>
            </w:pPr>
            <w:r>
              <w:rPr>
                <w:rFonts w:cs="Times New Roman"/>
              </w:rPr>
              <w:t>0,3 Un (0,45 Un)</w:t>
            </w:r>
          </w:p>
        </w:tc>
        <w:tc>
          <w:tcPr>
            <w:tcW w:w="1825" w:type="dxa"/>
          </w:tcPr>
          <w:p w14:paraId="74B3A31A" w14:textId="77777777" w:rsidR="00B62425" w:rsidRPr="009B306F" w:rsidRDefault="00B62425" w:rsidP="00845586">
            <w:pPr>
              <w:rPr>
                <w:rFonts w:cs="Times New Roman"/>
              </w:rPr>
            </w:pPr>
            <w:r>
              <w:rPr>
                <w:rFonts w:cs="Times New Roman"/>
              </w:rPr>
              <w:t>≥0,15 s</w:t>
            </w:r>
          </w:p>
        </w:tc>
      </w:tr>
      <w:tr w:rsidR="00B62425" w:rsidRPr="009B306F" w14:paraId="46B36E7C" w14:textId="77777777" w:rsidTr="00845586">
        <w:trPr>
          <w:jc w:val="center"/>
        </w:trPr>
        <w:tc>
          <w:tcPr>
            <w:tcW w:w="2536" w:type="dxa"/>
          </w:tcPr>
          <w:p w14:paraId="4F5E216A" w14:textId="77777777" w:rsidR="00B62425" w:rsidRPr="009B306F" w:rsidRDefault="00B62425" w:rsidP="00845586">
            <w:pPr>
              <w:rPr>
                <w:rFonts w:cs="Times New Roman"/>
              </w:rPr>
            </w:pPr>
            <w:r>
              <w:rPr>
                <w:rFonts w:cs="Times New Roman"/>
              </w:rPr>
              <w:t>Nadfrekvence f&gt;</w:t>
            </w:r>
          </w:p>
        </w:tc>
        <w:tc>
          <w:tcPr>
            <w:tcW w:w="2126" w:type="dxa"/>
          </w:tcPr>
          <w:p w14:paraId="6934B7EC" w14:textId="77777777" w:rsidR="00B62425" w:rsidRPr="009B306F" w:rsidRDefault="00B62425" w:rsidP="00845586">
            <w:pPr>
              <w:rPr>
                <w:rFonts w:cs="Times New Roman"/>
              </w:rPr>
            </w:pPr>
            <w:r>
              <w:rPr>
                <w:rFonts w:cs="Times New Roman"/>
              </w:rPr>
              <w:t>50 – 52 Hz</w:t>
            </w:r>
          </w:p>
        </w:tc>
        <w:tc>
          <w:tcPr>
            <w:tcW w:w="1985" w:type="dxa"/>
          </w:tcPr>
          <w:p w14:paraId="2680BF77" w14:textId="77777777" w:rsidR="00B62425" w:rsidRPr="009B306F" w:rsidRDefault="00B62425" w:rsidP="00845586">
            <w:pPr>
              <w:rPr>
                <w:rFonts w:cs="Times New Roman"/>
              </w:rPr>
            </w:pPr>
            <w:r>
              <w:rPr>
                <w:rFonts w:cs="Times New Roman"/>
              </w:rPr>
              <w:t>51,5 Hz (50,5 Hz)</w:t>
            </w:r>
          </w:p>
        </w:tc>
        <w:tc>
          <w:tcPr>
            <w:tcW w:w="1825" w:type="dxa"/>
          </w:tcPr>
          <w:p w14:paraId="343DECD5" w14:textId="77777777" w:rsidR="00B62425" w:rsidRPr="009B306F" w:rsidRDefault="00B62425" w:rsidP="00845586">
            <w:pPr>
              <w:rPr>
                <w:rFonts w:cs="Times New Roman"/>
              </w:rPr>
            </w:pPr>
            <w:r>
              <w:rPr>
                <w:rFonts w:cs="Times New Roman"/>
              </w:rPr>
              <w:t>≤100 ms</w:t>
            </w:r>
          </w:p>
        </w:tc>
      </w:tr>
      <w:tr w:rsidR="00B62425" w:rsidRPr="009B306F" w14:paraId="6AE8C920" w14:textId="77777777" w:rsidTr="00845586">
        <w:trPr>
          <w:jc w:val="center"/>
        </w:trPr>
        <w:tc>
          <w:tcPr>
            <w:tcW w:w="2536" w:type="dxa"/>
            <w:tcBorders>
              <w:bottom w:val="single" w:sz="4" w:space="0" w:color="auto"/>
            </w:tcBorders>
          </w:tcPr>
          <w:p w14:paraId="6CA27358" w14:textId="77777777" w:rsidR="00B62425" w:rsidRPr="009B306F" w:rsidRDefault="00B62425" w:rsidP="00845586">
            <w:pPr>
              <w:rPr>
                <w:rFonts w:cs="Times New Roman"/>
              </w:rPr>
            </w:pPr>
            <w:r>
              <w:rPr>
                <w:rFonts w:cs="Times New Roman"/>
              </w:rPr>
              <w:t>Podfrekvence f&lt;</w:t>
            </w:r>
          </w:p>
        </w:tc>
        <w:tc>
          <w:tcPr>
            <w:tcW w:w="2126" w:type="dxa"/>
            <w:tcBorders>
              <w:bottom w:val="single" w:sz="4" w:space="0" w:color="auto"/>
            </w:tcBorders>
          </w:tcPr>
          <w:p w14:paraId="2F2FF12E" w14:textId="77777777" w:rsidR="00B62425" w:rsidRPr="009B306F" w:rsidRDefault="00B62425" w:rsidP="00845586">
            <w:pPr>
              <w:rPr>
                <w:rFonts w:cs="Times New Roman"/>
              </w:rPr>
            </w:pPr>
            <w:r>
              <w:rPr>
                <w:rFonts w:cs="Times New Roman"/>
              </w:rPr>
              <w:t>47,5 – 50 Hz</w:t>
            </w:r>
          </w:p>
        </w:tc>
        <w:tc>
          <w:tcPr>
            <w:tcW w:w="1985" w:type="dxa"/>
            <w:tcBorders>
              <w:bottom w:val="single" w:sz="4" w:space="0" w:color="auto"/>
            </w:tcBorders>
          </w:tcPr>
          <w:p w14:paraId="5D442F13" w14:textId="77777777" w:rsidR="00B62425" w:rsidRPr="009B306F" w:rsidRDefault="00B62425" w:rsidP="00845586">
            <w:pPr>
              <w:rPr>
                <w:rFonts w:cs="Times New Roman"/>
              </w:rPr>
            </w:pPr>
            <w:r>
              <w:rPr>
                <w:rFonts w:cs="Times New Roman"/>
              </w:rPr>
              <w:t>47,5 Hz</w:t>
            </w:r>
          </w:p>
        </w:tc>
        <w:tc>
          <w:tcPr>
            <w:tcW w:w="1825" w:type="dxa"/>
            <w:tcBorders>
              <w:bottom w:val="single" w:sz="4" w:space="0" w:color="auto"/>
            </w:tcBorders>
          </w:tcPr>
          <w:p w14:paraId="1BCEE30A" w14:textId="77777777" w:rsidR="00B62425" w:rsidRPr="009B306F" w:rsidRDefault="00B62425" w:rsidP="00845586">
            <w:pPr>
              <w:rPr>
                <w:rFonts w:cs="Times New Roman"/>
              </w:rPr>
            </w:pPr>
            <w:r>
              <w:rPr>
                <w:rFonts w:cs="Times New Roman"/>
              </w:rPr>
              <w:t>≤100 ms</w:t>
            </w:r>
          </w:p>
        </w:tc>
      </w:tr>
      <w:tr w:rsidR="00B62425" w:rsidRPr="009B306F" w14:paraId="725C9E15" w14:textId="77777777" w:rsidTr="00845586">
        <w:trPr>
          <w:jc w:val="center"/>
        </w:trPr>
        <w:tc>
          <w:tcPr>
            <w:tcW w:w="2536" w:type="dxa"/>
            <w:tcBorders>
              <w:bottom w:val="double" w:sz="4" w:space="0" w:color="auto"/>
            </w:tcBorders>
          </w:tcPr>
          <w:p w14:paraId="7F78D04D" w14:textId="77777777" w:rsidR="00B62425" w:rsidRPr="009B306F" w:rsidRDefault="00B62425" w:rsidP="00845586">
            <w:pPr>
              <w:rPr>
                <w:rFonts w:cs="Times New Roman"/>
              </w:rPr>
            </w:pPr>
            <w:r>
              <w:rPr>
                <w:rFonts w:cs="Times New Roman"/>
              </w:rPr>
              <w:t>Jalový výkon/podpětí</w:t>
            </w:r>
          </w:p>
        </w:tc>
        <w:tc>
          <w:tcPr>
            <w:tcW w:w="2126" w:type="dxa"/>
            <w:tcBorders>
              <w:bottom w:val="double" w:sz="4" w:space="0" w:color="auto"/>
            </w:tcBorders>
          </w:tcPr>
          <w:p w14:paraId="58DC0797" w14:textId="77777777" w:rsidR="00B62425" w:rsidRPr="009B306F" w:rsidRDefault="00B62425" w:rsidP="00845586">
            <w:pPr>
              <w:rPr>
                <w:rFonts w:cs="Times New Roman"/>
              </w:rPr>
            </w:pPr>
            <w:r>
              <w:rPr>
                <w:rFonts w:cs="Times New Roman"/>
              </w:rPr>
              <w:t>0,70 – 1,00 Un</w:t>
            </w:r>
          </w:p>
        </w:tc>
        <w:tc>
          <w:tcPr>
            <w:tcW w:w="1985" w:type="dxa"/>
            <w:tcBorders>
              <w:bottom w:val="double" w:sz="4" w:space="0" w:color="auto"/>
            </w:tcBorders>
          </w:tcPr>
          <w:p w14:paraId="0C1C222C" w14:textId="77777777" w:rsidR="00B62425" w:rsidRPr="009B306F" w:rsidRDefault="00B62425" w:rsidP="00845586">
            <w:pPr>
              <w:rPr>
                <w:rFonts w:cs="Times New Roman"/>
              </w:rPr>
            </w:pPr>
            <w:r>
              <w:rPr>
                <w:rFonts w:cs="Times New Roman"/>
              </w:rPr>
              <w:t>0,85 Un</w:t>
            </w:r>
          </w:p>
        </w:tc>
        <w:tc>
          <w:tcPr>
            <w:tcW w:w="1825" w:type="dxa"/>
            <w:tcBorders>
              <w:bottom w:val="double" w:sz="4" w:space="0" w:color="auto"/>
            </w:tcBorders>
          </w:tcPr>
          <w:p w14:paraId="2E579E32" w14:textId="77777777" w:rsidR="00B62425" w:rsidRPr="009B306F" w:rsidRDefault="00B62425" w:rsidP="00845586">
            <w:pPr>
              <w:rPr>
                <w:rFonts w:cs="Times New Roman"/>
              </w:rPr>
            </w:pPr>
            <w:r>
              <w:rPr>
                <w:rFonts w:cs="Times New Roman"/>
              </w:rPr>
              <w:t>T1 = 0,5 s</w:t>
            </w:r>
          </w:p>
        </w:tc>
      </w:tr>
    </w:tbl>
    <w:p w14:paraId="66297520" w14:textId="77777777" w:rsidR="004C4F6C" w:rsidRPr="002A7ACE" w:rsidRDefault="004C4F6C" w:rsidP="004C4F6C">
      <w:pPr>
        <w:pStyle w:val="Odstavecseseznamem1"/>
        <w:numPr>
          <w:ilvl w:val="0"/>
          <w:numId w:val="2"/>
        </w:numPr>
        <w:spacing w:before="120"/>
        <w:ind w:left="426" w:firstLine="283"/>
        <w:jc w:val="both"/>
        <w:rPr>
          <w:i/>
        </w:rPr>
      </w:pPr>
      <w:r w:rsidRPr="002A7ACE">
        <w:rPr>
          <w:i/>
        </w:rPr>
        <w:t>Pozn</w:t>
      </w:r>
      <w:r>
        <w:rPr>
          <w:i/>
        </w:rPr>
        <w:t>ámka</w:t>
      </w:r>
      <w:r w:rsidRPr="002A7ACE">
        <w:rPr>
          <w:i/>
        </w:rPr>
        <w:t>: případné změny nastavení budou provedeny dle požadavků distributora v souladu s PPDS a zaznamenány do revizní zprávy a dokumentace skutečného provedení.</w:t>
      </w:r>
    </w:p>
    <w:p w14:paraId="79ED6DB4" w14:textId="65D4848E" w:rsidR="00AE3DAF" w:rsidRDefault="00AE3DAF" w:rsidP="00AE3DAF">
      <w:pPr>
        <w:pStyle w:val="Nadpis2"/>
        <w:widowControl/>
        <w:numPr>
          <w:ilvl w:val="1"/>
          <w:numId w:val="2"/>
        </w:numPr>
        <w:tabs>
          <w:tab w:val="left" w:pos="680"/>
        </w:tabs>
        <w:spacing w:after="0"/>
        <w:ind w:left="680" w:hanging="680"/>
        <w:jc w:val="both"/>
      </w:pPr>
      <w:r>
        <w:t>Fotovoltaické panely (příklad)</w:t>
      </w:r>
    </w:p>
    <w:tbl>
      <w:tblPr>
        <w:tblStyle w:val="Mkatabulky"/>
        <w:tblW w:w="0" w:type="auto"/>
        <w:jc w:val="center"/>
        <w:tblLook w:val="04A0" w:firstRow="1" w:lastRow="0" w:firstColumn="1" w:lastColumn="0" w:noHBand="0" w:noVBand="1"/>
      </w:tblPr>
      <w:tblGrid>
        <w:gridCol w:w="2942"/>
        <w:gridCol w:w="4642"/>
      </w:tblGrid>
      <w:tr w:rsidR="00AE3DAF" w14:paraId="40461A2C" w14:textId="77777777" w:rsidTr="00863F9F">
        <w:trPr>
          <w:trHeight w:val="466"/>
          <w:jc w:val="center"/>
        </w:trPr>
        <w:tc>
          <w:tcPr>
            <w:tcW w:w="7584" w:type="dxa"/>
            <w:gridSpan w:val="2"/>
            <w:tcBorders>
              <w:bottom w:val="double" w:sz="4" w:space="0" w:color="auto"/>
            </w:tcBorders>
            <w:vAlign w:val="bottom"/>
          </w:tcPr>
          <w:p w14:paraId="249697B1" w14:textId="77777777" w:rsidR="00AE3DAF" w:rsidRPr="00766A53" w:rsidRDefault="00AE3DAF" w:rsidP="00863F9F">
            <w:pPr>
              <w:pStyle w:val="Odstavecseseznamem1"/>
              <w:numPr>
                <w:ilvl w:val="0"/>
                <w:numId w:val="2"/>
              </w:numPr>
              <w:spacing w:before="120"/>
              <w:ind w:left="0" w:firstLine="0"/>
              <w:jc w:val="both"/>
              <w:rPr>
                <w:b/>
              </w:rPr>
            </w:pPr>
            <w:r>
              <w:rPr>
                <w:b/>
              </w:rPr>
              <w:t>p</w:t>
            </w:r>
            <w:r w:rsidRPr="00766A53">
              <w:rPr>
                <w:b/>
              </w:rPr>
              <w:t>arametry</w:t>
            </w:r>
          </w:p>
        </w:tc>
      </w:tr>
      <w:tr w:rsidR="00AE3DAF" w:rsidRPr="000C4576" w14:paraId="3942AA16" w14:textId="77777777" w:rsidTr="00863F9F">
        <w:trPr>
          <w:jc w:val="center"/>
        </w:trPr>
        <w:tc>
          <w:tcPr>
            <w:tcW w:w="2942" w:type="dxa"/>
            <w:tcBorders>
              <w:top w:val="double" w:sz="4" w:space="0" w:color="auto"/>
            </w:tcBorders>
            <w:vAlign w:val="bottom"/>
          </w:tcPr>
          <w:p w14:paraId="5C66DEA7" w14:textId="77777777" w:rsidR="00AE3DAF" w:rsidRPr="000C4576" w:rsidRDefault="00AE3DAF" w:rsidP="00863F9F">
            <w:pPr>
              <w:rPr>
                <w:rFonts w:cs="Times New Roman"/>
              </w:rPr>
            </w:pPr>
            <w:r w:rsidRPr="000C4576">
              <w:rPr>
                <w:rFonts w:cs="Times New Roman"/>
              </w:rPr>
              <w:t>Typ</w:t>
            </w:r>
          </w:p>
        </w:tc>
        <w:tc>
          <w:tcPr>
            <w:tcW w:w="4642" w:type="dxa"/>
            <w:tcBorders>
              <w:top w:val="double" w:sz="4" w:space="0" w:color="auto"/>
            </w:tcBorders>
          </w:tcPr>
          <w:p w14:paraId="7178903F" w14:textId="124821BE" w:rsidR="00AE3DAF" w:rsidRPr="00C13986" w:rsidRDefault="00150CC5" w:rsidP="00150CC5">
            <w:pPr>
              <w:jc w:val="center"/>
            </w:pPr>
            <w:r>
              <w:t xml:space="preserve">SUNPOWER MAXEON </w:t>
            </w:r>
            <w:r w:rsidR="001E79A9">
              <w:t>2</w:t>
            </w:r>
          </w:p>
        </w:tc>
      </w:tr>
      <w:tr w:rsidR="00AE3DAF" w:rsidRPr="000C4576" w14:paraId="60C5CACC" w14:textId="77777777" w:rsidTr="00863F9F">
        <w:trPr>
          <w:jc w:val="center"/>
        </w:trPr>
        <w:tc>
          <w:tcPr>
            <w:tcW w:w="2942" w:type="dxa"/>
            <w:vAlign w:val="bottom"/>
          </w:tcPr>
          <w:p w14:paraId="4D83E8BB" w14:textId="77777777" w:rsidR="00AE3DAF" w:rsidRPr="000C4576" w:rsidRDefault="00AE3DAF" w:rsidP="00863F9F">
            <w:pPr>
              <w:rPr>
                <w:rFonts w:cs="Times New Roman"/>
              </w:rPr>
            </w:pPr>
            <w:r w:rsidRPr="000C4576">
              <w:rPr>
                <w:rFonts w:cs="Times New Roman"/>
              </w:rPr>
              <w:t xml:space="preserve">Jmenovité napětí </w:t>
            </w:r>
          </w:p>
        </w:tc>
        <w:tc>
          <w:tcPr>
            <w:tcW w:w="4642" w:type="dxa"/>
          </w:tcPr>
          <w:p w14:paraId="5884267F" w14:textId="1C7AF94C" w:rsidR="00AE3DAF" w:rsidRPr="00C13986" w:rsidRDefault="00313A33" w:rsidP="00F421E8">
            <w:pPr>
              <w:jc w:val="center"/>
            </w:pPr>
            <w:r>
              <w:t>65</w:t>
            </w:r>
            <w:r w:rsidR="00150CC5">
              <w:t>,</w:t>
            </w:r>
            <w:r>
              <w:t>8</w:t>
            </w:r>
            <w:r w:rsidR="00AE3DAF" w:rsidRPr="00C13986">
              <w:t xml:space="preserve"> V</w:t>
            </w:r>
          </w:p>
        </w:tc>
      </w:tr>
      <w:tr w:rsidR="00AE3DAF" w:rsidRPr="000C4576" w14:paraId="0B4B2414" w14:textId="77777777" w:rsidTr="00863F9F">
        <w:trPr>
          <w:jc w:val="center"/>
        </w:trPr>
        <w:tc>
          <w:tcPr>
            <w:tcW w:w="2942" w:type="dxa"/>
            <w:vAlign w:val="bottom"/>
          </w:tcPr>
          <w:p w14:paraId="1F01ED32" w14:textId="77777777" w:rsidR="00AE3DAF" w:rsidRPr="000C4576" w:rsidRDefault="00AE3DAF" w:rsidP="00863F9F">
            <w:pPr>
              <w:rPr>
                <w:rFonts w:cs="Times New Roman"/>
              </w:rPr>
            </w:pPr>
            <w:r w:rsidRPr="000C4576">
              <w:rPr>
                <w:rFonts w:cs="Times New Roman"/>
              </w:rPr>
              <w:t>Jmenovitý proud</w:t>
            </w:r>
          </w:p>
        </w:tc>
        <w:tc>
          <w:tcPr>
            <w:tcW w:w="4642" w:type="dxa"/>
          </w:tcPr>
          <w:p w14:paraId="27F55F06" w14:textId="68C11C84" w:rsidR="00AE3DAF" w:rsidRPr="00C13986" w:rsidRDefault="00150CC5" w:rsidP="00F421E8">
            <w:pPr>
              <w:jc w:val="center"/>
            </w:pPr>
            <w:r>
              <w:t>6,0</w:t>
            </w:r>
            <w:r w:rsidR="001B0F9A">
              <w:t>9</w:t>
            </w:r>
            <w:r w:rsidR="00AE3DAF" w:rsidRPr="00C13986">
              <w:t xml:space="preserve"> A</w:t>
            </w:r>
          </w:p>
        </w:tc>
      </w:tr>
      <w:tr w:rsidR="00AE3DAF" w:rsidRPr="000C4576" w14:paraId="02030EF6" w14:textId="77777777" w:rsidTr="00863F9F">
        <w:trPr>
          <w:jc w:val="center"/>
        </w:trPr>
        <w:tc>
          <w:tcPr>
            <w:tcW w:w="2942" w:type="dxa"/>
            <w:vAlign w:val="bottom"/>
          </w:tcPr>
          <w:p w14:paraId="5CB3BDE6" w14:textId="77777777" w:rsidR="00AE3DAF" w:rsidRPr="000C4576" w:rsidRDefault="00AE3DAF" w:rsidP="00863F9F">
            <w:pPr>
              <w:rPr>
                <w:rFonts w:cs="Times New Roman"/>
              </w:rPr>
            </w:pPr>
            <w:r w:rsidRPr="000C4576">
              <w:rPr>
                <w:rFonts w:cs="Times New Roman"/>
              </w:rPr>
              <w:t>Jmenovité napětí naprázdno</w:t>
            </w:r>
          </w:p>
        </w:tc>
        <w:tc>
          <w:tcPr>
            <w:tcW w:w="4642" w:type="dxa"/>
          </w:tcPr>
          <w:p w14:paraId="768907F4" w14:textId="05981B01" w:rsidR="00AE3DAF" w:rsidRPr="00C13986" w:rsidRDefault="00150CC5" w:rsidP="00F421E8">
            <w:pPr>
              <w:jc w:val="center"/>
            </w:pPr>
            <w:r>
              <w:t>7</w:t>
            </w:r>
            <w:r w:rsidR="001B0F9A">
              <w:t>0</w:t>
            </w:r>
            <w:r>
              <w:t>,6</w:t>
            </w:r>
            <w:r w:rsidR="00AE3DAF" w:rsidRPr="00C13986">
              <w:t xml:space="preserve"> V</w:t>
            </w:r>
          </w:p>
        </w:tc>
      </w:tr>
      <w:tr w:rsidR="00AE3DAF" w:rsidRPr="000C4576" w14:paraId="180624D7" w14:textId="77777777" w:rsidTr="00863F9F">
        <w:trPr>
          <w:jc w:val="center"/>
        </w:trPr>
        <w:tc>
          <w:tcPr>
            <w:tcW w:w="2942" w:type="dxa"/>
            <w:vAlign w:val="bottom"/>
          </w:tcPr>
          <w:p w14:paraId="4A619576" w14:textId="77777777" w:rsidR="00AE3DAF" w:rsidRPr="000C4576" w:rsidRDefault="00AE3DAF" w:rsidP="00863F9F">
            <w:pPr>
              <w:rPr>
                <w:rFonts w:cs="Times New Roman"/>
              </w:rPr>
            </w:pPr>
            <w:r w:rsidRPr="000C4576">
              <w:rPr>
                <w:rFonts w:cs="Times New Roman"/>
              </w:rPr>
              <w:t>Jmenovitý proud nakrátko</w:t>
            </w:r>
          </w:p>
        </w:tc>
        <w:tc>
          <w:tcPr>
            <w:tcW w:w="4642" w:type="dxa"/>
          </w:tcPr>
          <w:p w14:paraId="1CAF9C26" w14:textId="2DA6438E" w:rsidR="00AE3DAF" w:rsidRPr="00C13986" w:rsidRDefault="00150CC5" w:rsidP="00F421E8">
            <w:pPr>
              <w:jc w:val="center"/>
            </w:pPr>
            <w:r>
              <w:t>6,5</w:t>
            </w:r>
            <w:r w:rsidR="001B0F9A">
              <w:t>0</w:t>
            </w:r>
            <w:r w:rsidR="00AE3DAF" w:rsidRPr="00C13986">
              <w:t xml:space="preserve"> A</w:t>
            </w:r>
          </w:p>
        </w:tc>
      </w:tr>
      <w:tr w:rsidR="00AE3DAF" w:rsidRPr="000C4576" w14:paraId="06F196EF" w14:textId="77777777" w:rsidTr="00863F9F">
        <w:trPr>
          <w:jc w:val="center"/>
        </w:trPr>
        <w:tc>
          <w:tcPr>
            <w:tcW w:w="2942" w:type="dxa"/>
            <w:tcBorders>
              <w:bottom w:val="single" w:sz="4" w:space="0" w:color="auto"/>
            </w:tcBorders>
            <w:vAlign w:val="bottom"/>
          </w:tcPr>
          <w:p w14:paraId="3EC00713" w14:textId="77777777" w:rsidR="00AE3DAF" w:rsidRPr="000C4576" w:rsidRDefault="00AE3DAF" w:rsidP="00863F9F">
            <w:pPr>
              <w:rPr>
                <w:rFonts w:cs="Times New Roman"/>
              </w:rPr>
            </w:pPr>
            <w:r w:rsidRPr="000C4576">
              <w:rPr>
                <w:rFonts w:cs="Times New Roman"/>
              </w:rPr>
              <w:t>Rozměry</w:t>
            </w:r>
          </w:p>
        </w:tc>
        <w:tc>
          <w:tcPr>
            <w:tcW w:w="4642" w:type="dxa"/>
            <w:tcBorders>
              <w:bottom w:val="single" w:sz="4" w:space="0" w:color="auto"/>
            </w:tcBorders>
          </w:tcPr>
          <w:p w14:paraId="67DC3BDE" w14:textId="691F3223" w:rsidR="00AE3DAF" w:rsidRPr="00C13986" w:rsidRDefault="00AE3DAF" w:rsidP="00F421E8">
            <w:pPr>
              <w:jc w:val="center"/>
            </w:pPr>
            <w:r w:rsidRPr="00C13986">
              <w:t>16</w:t>
            </w:r>
            <w:r w:rsidR="00150CC5">
              <w:t xml:space="preserve">90 </w:t>
            </w:r>
            <w:r w:rsidRPr="00C13986">
              <w:t xml:space="preserve">x </w:t>
            </w:r>
            <w:r w:rsidR="00150CC5">
              <w:t>1046</w:t>
            </w:r>
            <w:r w:rsidRPr="00C13986">
              <w:t xml:space="preserve"> x </w:t>
            </w:r>
            <w:r w:rsidR="00150CC5">
              <w:t>40</w:t>
            </w:r>
            <w:r w:rsidRPr="00C13986">
              <w:t xml:space="preserve"> mm</w:t>
            </w:r>
          </w:p>
        </w:tc>
      </w:tr>
      <w:tr w:rsidR="00AE3DAF" w:rsidRPr="000C4576" w14:paraId="490520AA" w14:textId="77777777" w:rsidTr="00863F9F">
        <w:trPr>
          <w:jc w:val="center"/>
        </w:trPr>
        <w:tc>
          <w:tcPr>
            <w:tcW w:w="2942" w:type="dxa"/>
            <w:vAlign w:val="bottom"/>
          </w:tcPr>
          <w:p w14:paraId="7D37F5C9" w14:textId="77777777" w:rsidR="00AE3DAF" w:rsidRPr="000C4576" w:rsidRDefault="00AE3DAF" w:rsidP="00863F9F">
            <w:pPr>
              <w:rPr>
                <w:rFonts w:cs="Times New Roman"/>
              </w:rPr>
            </w:pPr>
            <w:r w:rsidRPr="000C4576">
              <w:rPr>
                <w:rFonts w:cs="Times New Roman"/>
              </w:rPr>
              <w:t>Hmotnost</w:t>
            </w:r>
          </w:p>
        </w:tc>
        <w:tc>
          <w:tcPr>
            <w:tcW w:w="4642" w:type="dxa"/>
          </w:tcPr>
          <w:p w14:paraId="66DD0B3D" w14:textId="04645CF2" w:rsidR="00AE3DAF" w:rsidRPr="00C13986" w:rsidRDefault="00AE3DAF" w:rsidP="00F421E8">
            <w:pPr>
              <w:jc w:val="center"/>
            </w:pPr>
            <w:r w:rsidRPr="00C13986">
              <w:t>1</w:t>
            </w:r>
            <w:r w:rsidR="00150CC5">
              <w:t>9</w:t>
            </w:r>
            <w:r w:rsidRPr="00C13986">
              <w:t>,0 kg</w:t>
            </w:r>
          </w:p>
        </w:tc>
      </w:tr>
      <w:tr w:rsidR="00AE3DAF" w:rsidRPr="000C4576" w14:paraId="51D34D1E" w14:textId="77777777" w:rsidTr="00863F9F">
        <w:trPr>
          <w:jc w:val="center"/>
        </w:trPr>
        <w:tc>
          <w:tcPr>
            <w:tcW w:w="2942" w:type="dxa"/>
            <w:vAlign w:val="bottom"/>
          </w:tcPr>
          <w:p w14:paraId="64C2FD1C" w14:textId="77777777" w:rsidR="00AE3DAF" w:rsidRPr="000C4576" w:rsidRDefault="00AE3DAF" w:rsidP="00863F9F">
            <w:pPr>
              <w:rPr>
                <w:rFonts w:cs="Times New Roman"/>
              </w:rPr>
            </w:pPr>
            <w:r w:rsidRPr="000C4576">
              <w:rPr>
                <w:rFonts w:cs="Times New Roman"/>
              </w:rPr>
              <w:t>Účinnost</w:t>
            </w:r>
          </w:p>
        </w:tc>
        <w:tc>
          <w:tcPr>
            <w:tcW w:w="4642" w:type="dxa"/>
          </w:tcPr>
          <w:p w14:paraId="277515D5" w14:textId="102B7A38" w:rsidR="00AE3DAF" w:rsidRDefault="00CD5937" w:rsidP="00F421E8">
            <w:pPr>
              <w:jc w:val="center"/>
            </w:pPr>
            <w:r>
              <w:t>2</w:t>
            </w:r>
            <w:r w:rsidR="00D338BD">
              <w:t>0</w:t>
            </w:r>
            <w:r w:rsidR="00AE3DAF" w:rsidRPr="00C13986">
              <w:t>,</w:t>
            </w:r>
            <w:r w:rsidR="00D338BD">
              <w:t>4</w:t>
            </w:r>
            <w:r w:rsidR="00AE3DAF" w:rsidRPr="00C13986">
              <w:t xml:space="preserve"> %</w:t>
            </w:r>
          </w:p>
        </w:tc>
      </w:tr>
      <w:tr w:rsidR="00AE3DAF" w:rsidRPr="000C4576" w14:paraId="267506C5" w14:textId="77777777" w:rsidTr="00707E91">
        <w:trPr>
          <w:jc w:val="center"/>
        </w:trPr>
        <w:tc>
          <w:tcPr>
            <w:tcW w:w="2942" w:type="dxa"/>
            <w:tcBorders>
              <w:bottom w:val="single" w:sz="4" w:space="0" w:color="auto"/>
            </w:tcBorders>
          </w:tcPr>
          <w:p w14:paraId="32424F57" w14:textId="77777777" w:rsidR="00AE3DAF" w:rsidRPr="00D16C30" w:rsidRDefault="00AE3DAF" w:rsidP="00863F9F">
            <w:r w:rsidRPr="00D16C30">
              <w:t>Minimální krytí panelu</w:t>
            </w:r>
          </w:p>
        </w:tc>
        <w:tc>
          <w:tcPr>
            <w:tcW w:w="4642" w:type="dxa"/>
            <w:tcBorders>
              <w:bottom w:val="single" w:sz="4" w:space="0" w:color="auto"/>
            </w:tcBorders>
          </w:tcPr>
          <w:p w14:paraId="34EA9579" w14:textId="49BF9242" w:rsidR="00AE3DAF" w:rsidRPr="00D16C30" w:rsidRDefault="00AE3DAF" w:rsidP="00F421E8">
            <w:pPr>
              <w:jc w:val="center"/>
            </w:pPr>
            <w:r w:rsidRPr="00D16C30">
              <w:t>IP6</w:t>
            </w:r>
            <w:r w:rsidR="00CD5937">
              <w:t>5</w:t>
            </w:r>
          </w:p>
        </w:tc>
      </w:tr>
      <w:tr w:rsidR="00AE3DAF" w:rsidRPr="000C4576" w14:paraId="1776100D" w14:textId="77777777" w:rsidTr="00466488">
        <w:trPr>
          <w:trHeight w:val="265"/>
          <w:jc w:val="center"/>
        </w:trPr>
        <w:tc>
          <w:tcPr>
            <w:tcW w:w="2942" w:type="dxa"/>
            <w:tcBorders>
              <w:bottom w:val="double" w:sz="4" w:space="0" w:color="auto"/>
            </w:tcBorders>
          </w:tcPr>
          <w:p w14:paraId="729175CD" w14:textId="77777777" w:rsidR="00AE3DAF" w:rsidRPr="00D16C30" w:rsidRDefault="00AE3DAF" w:rsidP="00863F9F">
            <w:r w:rsidRPr="00D16C30">
              <w:t xml:space="preserve">Mechanické zatížení panelu </w:t>
            </w:r>
          </w:p>
        </w:tc>
        <w:tc>
          <w:tcPr>
            <w:tcW w:w="4642" w:type="dxa"/>
            <w:tcBorders>
              <w:bottom w:val="double" w:sz="4" w:space="0" w:color="auto"/>
            </w:tcBorders>
          </w:tcPr>
          <w:p w14:paraId="51612931" w14:textId="257C850E" w:rsidR="00466488" w:rsidRDefault="00CD5937" w:rsidP="00F421E8">
            <w:pPr>
              <w:jc w:val="center"/>
            </w:pPr>
            <w:r w:rsidRPr="005D69F1">
              <w:t>6</w:t>
            </w:r>
            <w:r w:rsidR="008178DA">
              <w:t>00</w:t>
            </w:r>
            <w:r w:rsidRPr="005D69F1">
              <w:t>0</w:t>
            </w:r>
            <w:r w:rsidR="00AE3DAF" w:rsidRPr="005D69F1">
              <w:t xml:space="preserve"> N/m2</w:t>
            </w:r>
            <w:r w:rsidRPr="005D69F1">
              <w:t xml:space="preserve"> (sníh)</w:t>
            </w:r>
          </w:p>
        </w:tc>
      </w:tr>
    </w:tbl>
    <w:p w14:paraId="27526EA2" w14:textId="77777777" w:rsidR="00AE3DAF" w:rsidRDefault="00AE3DAF" w:rsidP="00AE3DAF">
      <w:pPr>
        <w:spacing w:before="120"/>
        <w:ind w:left="425" w:firstLine="284"/>
        <w:jc w:val="both"/>
        <w:rPr>
          <w:i/>
        </w:rPr>
      </w:pPr>
      <w:r w:rsidRPr="000C3E3C">
        <w:rPr>
          <w:i/>
        </w:rPr>
        <w:t>Pozn</w:t>
      </w:r>
      <w:r>
        <w:rPr>
          <w:i/>
        </w:rPr>
        <w:t>ámka</w:t>
      </w:r>
      <w:r w:rsidRPr="000C3E3C">
        <w:rPr>
          <w:i/>
        </w:rPr>
        <w:t>: lze použít alternativu se stejnými nebo lepšími parametry</w:t>
      </w:r>
    </w:p>
    <w:p w14:paraId="206B0143" w14:textId="3C6C1035" w:rsidR="00B62425" w:rsidRDefault="00B62425" w:rsidP="005B37D7">
      <w:pPr>
        <w:pStyle w:val="Nadpis2"/>
        <w:widowControl/>
        <w:numPr>
          <w:ilvl w:val="1"/>
          <w:numId w:val="2"/>
        </w:numPr>
        <w:tabs>
          <w:tab w:val="left" w:pos="680"/>
        </w:tabs>
        <w:spacing w:after="0"/>
        <w:ind w:left="680" w:hanging="680"/>
        <w:jc w:val="both"/>
      </w:pPr>
      <w:r w:rsidRPr="00107F0B">
        <w:t>Konstrukce</w:t>
      </w:r>
    </w:p>
    <w:p w14:paraId="2D4B53CC" w14:textId="1A086F1F" w:rsidR="002206AF" w:rsidRPr="004F0D32" w:rsidRDefault="002206AF" w:rsidP="002206AF">
      <w:pPr>
        <w:pStyle w:val="Zkladntext"/>
        <w:numPr>
          <w:ilvl w:val="0"/>
          <w:numId w:val="2"/>
        </w:numPr>
        <w:spacing w:before="120"/>
        <w:ind w:left="426" w:firstLine="425"/>
        <w:jc w:val="both"/>
        <w:rPr>
          <w:color w:val="FF0000"/>
        </w:rPr>
      </w:pPr>
      <w:r w:rsidRPr="008D2A20">
        <w:t xml:space="preserve">Na </w:t>
      </w:r>
      <w:r w:rsidR="00EB6FCA">
        <w:t>šikmé</w:t>
      </w:r>
      <w:r w:rsidRPr="008D2A20">
        <w:t xml:space="preserve"> střeše bude použit modulární stavebnicový systém z hliníkových profilů, umožňující osazení fotovoltaických panelů</w:t>
      </w:r>
      <w:r w:rsidR="00EB6FCA">
        <w:t xml:space="preserve"> kopírující sklon stávající střechy</w:t>
      </w:r>
      <w:r w:rsidRPr="008D2A20">
        <w:t>. Konstrukce je sestavena z konstrukčních celků spojených pomocí nerezových šroubů a matic</w:t>
      </w:r>
      <w:r>
        <w:t>.</w:t>
      </w:r>
      <w:r w:rsidRPr="008D2A20">
        <w:t xml:space="preserve"> Fotovoltaický panel je ke konstrukci přichycen </w:t>
      </w:r>
      <w:r>
        <w:t>pomocí hliníkových krajových a středových úchytů.</w:t>
      </w:r>
    </w:p>
    <w:p w14:paraId="3DDA786D" w14:textId="4A67F32C" w:rsidR="002206AF" w:rsidRDefault="002206AF" w:rsidP="002206AF">
      <w:pPr>
        <w:pStyle w:val="Zkladntext"/>
        <w:numPr>
          <w:ilvl w:val="0"/>
          <w:numId w:val="2"/>
        </w:numPr>
        <w:spacing w:before="120"/>
        <w:ind w:left="426" w:firstLine="425"/>
        <w:jc w:val="both"/>
      </w:pPr>
      <w:r>
        <w:t xml:space="preserve">Tyto konstrukce jsou </w:t>
      </w:r>
      <w:r w:rsidR="00127E42">
        <w:t xml:space="preserve">na střechu </w:t>
      </w:r>
      <w:r w:rsidR="00B22E51">
        <w:t xml:space="preserve">přichyceny systémovými úchyty, </w:t>
      </w:r>
      <w:r>
        <w:t xml:space="preserve">při zachování hydroizolačních vlastností. </w:t>
      </w:r>
    </w:p>
    <w:p w14:paraId="3550C9DB" w14:textId="1F777427" w:rsidR="005D69F1" w:rsidRPr="002206AF" w:rsidRDefault="009C4537" w:rsidP="005D69F1">
      <w:pPr>
        <w:pStyle w:val="Zkladntext"/>
        <w:numPr>
          <w:ilvl w:val="0"/>
          <w:numId w:val="2"/>
        </w:numPr>
        <w:spacing w:before="120"/>
        <w:ind w:left="426" w:firstLine="425"/>
        <w:jc w:val="both"/>
        <w:rPr>
          <w:color w:val="000000" w:themeColor="text1"/>
        </w:rPr>
      </w:pPr>
      <w:r>
        <w:rPr>
          <w:color w:val="000000" w:themeColor="text1"/>
        </w:rPr>
        <w:t>Výpočet c</w:t>
      </w:r>
      <w:r w:rsidR="005D69F1" w:rsidRPr="002206AF">
        <w:rPr>
          <w:color w:val="000000" w:themeColor="text1"/>
        </w:rPr>
        <w:t>elkové</w:t>
      </w:r>
      <w:r>
        <w:rPr>
          <w:color w:val="000000" w:themeColor="text1"/>
        </w:rPr>
        <w:t>ho</w:t>
      </w:r>
      <w:r w:rsidR="005D69F1" w:rsidRPr="002206AF">
        <w:rPr>
          <w:color w:val="000000" w:themeColor="text1"/>
        </w:rPr>
        <w:t xml:space="preserve"> zatížení střechy není předmětem tohoto projektu.</w:t>
      </w:r>
    </w:p>
    <w:p w14:paraId="4AE43CC4" w14:textId="77777777" w:rsidR="00E64106" w:rsidRDefault="00E64106" w:rsidP="00E64106">
      <w:pPr>
        <w:pStyle w:val="Nadpis2"/>
        <w:widowControl/>
        <w:numPr>
          <w:ilvl w:val="1"/>
          <w:numId w:val="2"/>
        </w:numPr>
        <w:tabs>
          <w:tab w:val="left" w:pos="680"/>
        </w:tabs>
        <w:spacing w:after="0"/>
        <w:ind w:left="680" w:hanging="680"/>
        <w:jc w:val="both"/>
      </w:pPr>
      <w:r>
        <w:lastRenderedPageBreak/>
        <w:t>Ochrana proti přepětí</w:t>
      </w:r>
    </w:p>
    <w:p w14:paraId="30FC11A2" w14:textId="77777777" w:rsidR="00E64106" w:rsidRDefault="00E64106" w:rsidP="00E64106">
      <w:pPr>
        <w:spacing w:before="120"/>
        <w:ind w:left="425" w:firstLine="284"/>
        <w:jc w:val="both"/>
      </w:pPr>
      <w:r>
        <w:t>AC i DC strana bude chráněna pomocí svodičů přepětí.</w:t>
      </w:r>
    </w:p>
    <w:p w14:paraId="513D32F1" w14:textId="77777777" w:rsidR="00E64106" w:rsidRDefault="00E64106" w:rsidP="00E64106">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33D81F25" w14:textId="77777777" w:rsidR="00E64106" w:rsidRDefault="00E64106" w:rsidP="00E64106">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052F8EE2" w14:textId="1E7F4C91" w:rsidR="00E64106" w:rsidRDefault="00E64106" w:rsidP="00E64106">
      <w:pPr>
        <w:spacing w:before="120"/>
        <w:ind w:left="425" w:firstLine="284"/>
        <w:jc w:val="both"/>
      </w:pPr>
      <w:r>
        <w:t>Po ukončení montáže FV panelů bude provedena revize hromosvodové soustavy budovy.</w:t>
      </w:r>
    </w:p>
    <w:p w14:paraId="0C892FAC" w14:textId="77777777" w:rsidR="0072306E" w:rsidRDefault="0072306E">
      <w:pPr>
        <w:pStyle w:val="Nadpis2"/>
        <w:widowControl/>
        <w:numPr>
          <w:ilvl w:val="1"/>
          <w:numId w:val="2"/>
        </w:numPr>
        <w:tabs>
          <w:tab w:val="left" w:pos="680"/>
        </w:tabs>
        <w:spacing w:after="0"/>
        <w:ind w:left="680" w:hanging="680"/>
        <w:jc w:val="both"/>
      </w:pPr>
      <w:r>
        <w:t>Rozpadové místo</w:t>
      </w:r>
    </w:p>
    <w:p w14:paraId="05F69C79" w14:textId="1F4793CC" w:rsidR="00AE0015" w:rsidRDefault="00AE0015" w:rsidP="0053785A">
      <w:pPr>
        <w:pStyle w:val="Zkladntext"/>
        <w:numPr>
          <w:ilvl w:val="0"/>
          <w:numId w:val="2"/>
        </w:numPr>
        <w:spacing w:before="120"/>
        <w:ind w:left="426" w:firstLine="283"/>
        <w:jc w:val="both"/>
      </w:pPr>
      <w:r>
        <w:t>Rozpadovým míst</w:t>
      </w:r>
      <w:r w:rsidR="0053785A">
        <w:t>em</w:t>
      </w:r>
      <w:r w:rsidR="00912C8E">
        <w:t xml:space="preserve"> </w:t>
      </w:r>
      <w:r>
        <w:t xml:space="preserve">FV </w:t>
      </w:r>
      <w:r w:rsidRPr="005114F4">
        <w:t>instalac</w:t>
      </w:r>
      <w:r w:rsidR="0053785A">
        <w:t>e</w:t>
      </w:r>
      <w:r w:rsidRPr="005114F4">
        <w:t xml:space="preserve"> </w:t>
      </w:r>
      <w:r w:rsidR="00F23CE4" w:rsidRPr="00C13F7F">
        <w:rPr>
          <w:color w:val="000000" w:themeColor="text1"/>
        </w:rPr>
        <w:t>j</w:t>
      </w:r>
      <w:r w:rsidR="00353BF0" w:rsidRPr="00C13F7F">
        <w:rPr>
          <w:color w:val="000000" w:themeColor="text1"/>
        </w:rPr>
        <w:t>e</w:t>
      </w:r>
      <w:r w:rsidR="007E5770" w:rsidRPr="00C13F7F">
        <w:rPr>
          <w:color w:val="000000" w:themeColor="text1"/>
        </w:rPr>
        <w:t xml:space="preserve"> stykač </w:t>
      </w:r>
      <w:r w:rsidR="00C13F7F" w:rsidRPr="00C13F7F">
        <w:rPr>
          <w:color w:val="000000" w:themeColor="text1"/>
        </w:rPr>
        <w:t xml:space="preserve">Schneider Electric TESYS </w:t>
      </w:r>
      <w:r w:rsidR="009C4537">
        <w:rPr>
          <w:color w:val="000000" w:themeColor="text1"/>
        </w:rPr>
        <w:t>F</w:t>
      </w:r>
      <w:r w:rsidR="00C13F7F" w:rsidRPr="00C13F7F">
        <w:rPr>
          <w:color w:val="000000" w:themeColor="text1"/>
        </w:rPr>
        <w:t xml:space="preserve"> 4p </w:t>
      </w:r>
      <w:r w:rsidR="009C4537">
        <w:rPr>
          <w:color w:val="000000" w:themeColor="text1"/>
        </w:rPr>
        <w:t>200</w:t>
      </w:r>
      <w:r w:rsidR="00C13F7F" w:rsidRPr="00C13F7F">
        <w:rPr>
          <w:color w:val="000000" w:themeColor="text1"/>
        </w:rPr>
        <w:t>A</w:t>
      </w:r>
      <w:r w:rsidR="007E5770" w:rsidRPr="00C13F7F">
        <w:rPr>
          <w:color w:val="000000" w:themeColor="text1"/>
        </w:rPr>
        <w:t xml:space="preserve"> </w:t>
      </w:r>
      <w:r w:rsidR="007E5770">
        <w:t>nebo ekvivalent</w:t>
      </w:r>
      <w:r w:rsidR="00F23CE4">
        <w:t>ní</w:t>
      </w:r>
      <w:r w:rsidR="007E5770">
        <w:t xml:space="preserve"> umístěn</w:t>
      </w:r>
      <w:r w:rsidR="00F23CE4">
        <w:t>y</w:t>
      </w:r>
      <w:r w:rsidR="007E5770">
        <w:t xml:space="preserve"> v</w:t>
      </w:r>
      <w:r w:rsidR="00F23CE4">
        <w:t> </w:t>
      </w:r>
      <w:r w:rsidR="007E5770">
        <w:t xml:space="preserve">RFVE, </w:t>
      </w:r>
      <w:r w:rsidRPr="005114F4">
        <w:t>jež j</w:t>
      </w:r>
      <w:r w:rsidR="00353BF0">
        <w:t>e</w:t>
      </w:r>
      <w:r w:rsidRPr="005114F4">
        <w:t xml:space="preserve"> ovládán síťovou ochranou (multifunkční relé)</w:t>
      </w:r>
      <w:r w:rsidR="00130160">
        <w:t xml:space="preserve"> a nebo </w:t>
      </w:r>
      <w:r w:rsidR="00F23CE4">
        <w:t>řízen</w:t>
      </w:r>
      <w:r w:rsidR="00353BF0">
        <w:t xml:space="preserve"> pomocí</w:t>
      </w:r>
      <w:r w:rsidR="00F23CE4">
        <w:t xml:space="preserve"> </w:t>
      </w:r>
      <w:r w:rsidR="00130160">
        <w:t>FMX přijímače signál</w:t>
      </w:r>
      <w:r w:rsidR="00353BF0">
        <w:t>em</w:t>
      </w:r>
      <w:r w:rsidR="00130160">
        <w:t xml:space="preserve"> HDO. </w:t>
      </w:r>
      <w:r>
        <w:t xml:space="preserve">Ochrana bude odpínat FV systém od sítě při odchylkách napětí a frekvence dle podmínek uvedených ve stanovisku k připojení, či vypadnutí napětí jedné z fází v síti. </w:t>
      </w:r>
      <w:r w:rsidR="00130160">
        <w:t>Zároveň j</w:t>
      </w:r>
      <w:r w:rsidR="00353BF0">
        <w:t>e</w:t>
      </w:r>
      <w:r w:rsidR="00130160">
        <w:t xml:space="preserve"> ovládán Central STOP tlačítk</w:t>
      </w:r>
      <w:r w:rsidR="00353BF0">
        <w:t>em</w:t>
      </w:r>
      <w:r w:rsidR="007E5770">
        <w:t xml:space="preserve"> S1</w:t>
      </w:r>
      <w:r w:rsidR="00130160">
        <w:t>.</w:t>
      </w:r>
    </w:p>
    <w:p w14:paraId="60DD9044" w14:textId="77777777" w:rsidR="00AE0015" w:rsidRDefault="00AE0015" w:rsidP="0053785A">
      <w:pPr>
        <w:pStyle w:val="Zkladntext"/>
        <w:numPr>
          <w:ilvl w:val="0"/>
          <w:numId w:val="2"/>
        </w:numPr>
        <w:spacing w:before="120"/>
        <w:ind w:left="426" w:firstLine="283"/>
        <w:jc w:val="both"/>
      </w:pPr>
      <w:r>
        <w:t>Potvrzení o nastavení ochrany bude součástí revizní zprávy.</w:t>
      </w:r>
    </w:p>
    <w:p w14:paraId="2EF47764" w14:textId="77777777" w:rsidR="00F05547" w:rsidRPr="00F05547" w:rsidRDefault="00F05547" w:rsidP="000C3E3C">
      <w:pPr>
        <w:spacing w:before="120"/>
        <w:ind w:left="425" w:firstLine="284"/>
        <w:jc w:val="both"/>
        <w:rPr>
          <w:i/>
        </w:rPr>
      </w:pPr>
      <w:r w:rsidRPr="00F05547">
        <w:rPr>
          <w:i/>
        </w:rPr>
        <w:t>Pozn</w:t>
      </w:r>
      <w:r w:rsidR="007C4B35">
        <w:rPr>
          <w:i/>
        </w:rPr>
        <w:t>ámka</w:t>
      </w:r>
      <w:r w:rsidRPr="00F05547">
        <w:rPr>
          <w:i/>
        </w:rPr>
        <w:t>: navržené hlídací relé (napětí a frekvence) je možné nahradit tzv. multifunkčním relé/ochranou, který splňuje požadované parametry.</w:t>
      </w:r>
    </w:p>
    <w:p w14:paraId="73950660" w14:textId="77777777" w:rsidR="0072306E" w:rsidRDefault="0072306E">
      <w:pPr>
        <w:pStyle w:val="Nadpis2"/>
        <w:widowControl/>
        <w:numPr>
          <w:ilvl w:val="1"/>
          <w:numId w:val="2"/>
        </w:numPr>
        <w:tabs>
          <w:tab w:val="left" w:pos="680"/>
        </w:tabs>
        <w:spacing w:after="0"/>
        <w:ind w:left="680" w:hanging="680"/>
        <w:jc w:val="both"/>
      </w:pPr>
      <w:r>
        <w:t>Fázovací místo</w:t>
      </w:r>
    </w:p>
    <w:p w14:paraId="372282EB" w14:textId="77777777" w:rsidR="00AE0015" w:rsidRDefault="00AE0015" w:rsidP="000C3E3C">
      <w:pPr>
        <w:pStyle w:val="Zkladntext"/>
        <w:numPr>
          <w:ilvl w:val="0"/>
          <w:numId w:val="2"/>
        </w:numPr>
        <w:spacing w:before="120"/>
        <w:ind w:left="426" w:firstLine="283"/>
        <w:jc w:val="both"/>
      </w:pPr>
      <w:r>
        <w:t>Fázování použit</w:t>
      </w:r>
      <w:r w:rsidR="00F27CC3">
        <w:t>ých</w:t>
      </w:r>
      <w:r>
        <w:t xml:space="preserve"> střídač</w:t>
      </w:r>
      <w:r w:rsidR="00F27CC3">
        <w:t>ů</w:t>
      </w:r>
      <w:r>
        <w:t xml:space="preserve"> k síti probíhá automaticky, když je ze strany AC přítomno napájení odpovídajících hodnot.</w:t>
      </w:r>
    </w:p>
    <w:p w14:paraId="1CE0862C" w14:textId="77777777" w:rsidR="00C10501" w:rsidRDefault="00C10501">
      <w:pPr>
        <w:pStyle w:val="Nadpis2"/>
        <w:widowControl/>
        <w:numPr>
          <w:ilvl w:val="1"/>
          <w:numId w:val="2"/>
        </w:numPr>
        <w:tabs>
          <w:tab w:val="left" w:pos="680"/>
        </w:tabs>
        <w:spacing w:after="0"/>
        <w:ind w:left="680" w:hanging="680"/>
        <w:jc w:val="both"/>
      </w:pPr>
      <w:r>
        <w:br w:type="page"/>
      </w:r>
    </w:p>
    <w:p w14:paraId="42053688" w14:textId="3DE532F4" w:rsidR="0072306E" w:rsidRDefault="0072306E">
      <w:pPr>
        <w:pStyle w:val="Nadpis2"/>
        <w:widowControl/>
        <w:numPr>
          <w:ilvl w:val="1"/>
          <w:numId w:val="2"/>
        </w:numPr>
        <w:tabs>
          <w:tab w:val="left" w:pos="680"/>
        </w:tabs>
        <w:spacing w:after="0"/>
        <w:ind w:left="680" w:hanging="680"/>
        <w:jc w:val="both"/>
      </w:pPr>
      <w:r>
        <w:lastRenderedPageBreak/>
        <w:t>Měřící místo</w:t>
      </w:r>
    </w:p>
    <w:p w14:paraId="5D09CBFB" w14:textId="51248E73" w:rsidR="00013016" w:rsidRDefault="0072306E" w:rsidP="000C3E3C">
      <w:pPr>
        <w:pStyle w:val="Zkladntext"/>
        <w:numPr>
          <w:ilvl w:val="0"/>
          <w:numId w:val="2"/>
        </w:numPr>
        <w:spacing w:before="120"/>
        <w:ind w:left="426" w:firstLine="283"/>
        <w:jc w:val="both"/>
      </w:pPr>
      <w:r>
        <w:t xml:space="preserve">Obchodní měření (elektroměr odběr – dodávka dodaný distributorem) je </w:t>
      </w:r>
      <w:r w:rsidR="005114F4">
        <w:t>stávající.</w:t>
      </w:r>
      <w:r w:rsidR="003E3973">
        <w:t xml:space="preserve"> </w:t>
      </w:r>
      <w:r w:rsidR="00F22E5C">
        <w:t>P</w:t>
      </w:r>
      <w:r w:rsidR="00013016">
        <w:t xml:space="preserve">rovedení musí být v souladu s ČSN EN </w:t>
      </w:r>
      <w:r w:rsidR="00283FB0">
        <w:t>61439-1</w:t>
      </w:r>
      <w:r w:rsidR="00013016">
        <w:t xml:space="preserve">, ČSN ISO 3864 a s "Požadavky na umístění, provedení a zapojení měřících souprav u výrobců elektrické energie" v platném znění. </w:t>
      </w:r>
    </w:p>
    <w:p w14:paraId="3A456BB1" w14:textId="77777777" w:rsidR="001E47F4" w:rsidRDefault="00EB4BF5" w:rsidP="000C3E3C">
      <w:pPr>
        <w:pStyle w:val="Zkladntext"/>
        <w:numPr>
          <w:ilvl w:val="0"/>
          <w:numId w:val="2"/>
        </w:numPr>
        <w:spacing w:before="120"/>
        <w:ind w:left="426" w:firstLine="283"/>
        <w:jc w:val="both"/>
      </w:pPr>
      <w:r>
        <w:t>Budou provedeny úpravy v souladu s požadavky distributora (Smlouvou o připojení</w:t>
      </w:r>
      <w:r w:rsidR="00C67EB1">
        <w:t>).</w:t>
      </w:r>
    </w:p>
    <w:p w14:paraId="14413DF2" w14:textId="77777777" w:rsidR="0072306E" w:rsidRDefault="0072306E">
      <w:pPr>
        <w:pStyle w:val="Nadpis2"/>
        <w:widowControl/>
        <w:numPr>
          <w:ilvl w:val="1"/>
          <w:numId w:val="2"/>
        </w:numPr>
        <w:tabs>
          <w:tab w:val="left" w:pos="680"/>
        </w:tabs>
        <w:spacing w:after="0"/>
        <w:ind w:left="680" w:hanging="680"/>
        <w:jc w:val="both"/>
      </w:pPr>
      <w:r>
        <w:t>Uložení kabelů v objektech a na vzduchu</w:t>
      </w:r>
    </w:p>
    <w:p w14:paraId="25F21BD2" w14:textId="55974052" w:rsidR="0072306E" w:rsidRPr="005D69F1" w:rsidRDefault="0072306E" w:rsidP="000C3E3C">
      <w:pPr>
        <w:pStyle w:val="Zkladntext"/>
        <w:numPr>
          <w:ilvl w:val="0"/>
          <w:numId w:val="2"/>
        </w:numPr>
        <w:spacing w:before="120"/>
        <w:ind w:left="426" w:firstLine="283"/>
        <w:jc w:val="both"/>
      </w:pPr>
      <w:r w:rsidRPr="005D69F1">
        <w:t>Kabely budou uloženy v</w:t>
      </w:r>
      <w:r w:rsidR="0052506C" w:rsidRPr="005D69F1">
        <w:t xml:space="preserve"> </w:t>
      </w:r>
      <w:r w:rsidRPr="005D69F1">
        <w:t>elektroinstalačních lištách, na příchytkách a ochranných trubkách</w:t>
      </w:r>
      <w:r w:rsidR="0052506C" w:rsidRPr="005D69F1">
        <w:t xml:space="preserve"> UV</w:t>
      </w:r>
      <w:r w:rsidR="005A20B6" w:rsidRPr="005D69F1">
        <w:t xml:space="preserve"> odolných</w:t>
      </w:r>
      <w:r w:rsidR="00E72DC7" w:rsidRPr="005D69F1">
        <w:t xml:space="preserve"> případně v kabelových (oceloplechových) žlabech</w:t>
      </w:r>
      <w:r w:rsidR="00453826" w:rsidRPr="005D69F1">
        <w:t>.</w:t>
      </w:r>
      <w:r w:rsidR="00513168" w:rsidRPr="005D69F1">
        <w:t xml:space="preserve"> Žlaby budou přednostně použity tam, kde je požadavek na požární odolnost </w:t>
      </w:r>
      <w:r w:rsidR="00D95A84" w:rsidRPr="005D69F1">
        <w:t>a</w:t>
      </w:r>
      <w:r w:rsidR="00513168" w:rsidRPr="005D69F1">
        <w:t xml:space="preserve"> nehořlavost dle stanoviska PBŘ.</w:t>
      </w:r>
    </w:p>
    <w:p w14:paraId="0834A25E" w14:textId="79CA4EBE" w:rsidR="00283FB0" w:rsidRPr="00283FB0" w:rsidRDefault="00283FB0" w:rsidP="00283FB0">
      <w:pPr>
        <w:pStyle w:val="Zkladntext"/>
        <w:numPr>
          <w:ilvl w:val="0"/>
          <w:numId w:val="2"/>
        </w:numPr>
        <w:spacing w:before="120"/>
        <w:ind w:left="426" w:firstLine="283"/>
        <w:jc w:val="both"/>
      </w:pPr>
      <w:r>
        <w:t>Přednostně budou použity kabely v provedení zabraňující šíření plamene - nejedná se o požárně bezpečnostní zařízení, není požadavek na kabely s funkční integritou.</w:t>
      </w:r>
      <w:r w:rsidR="00F23CE4">
        <w:t xml:space="preserve"> </w:t>
      </w:r>
      <w:r>
        <w:t>Celkové provedení kabelových rozvodů musí odpovídat ČSN 332000-5-52 ed.2 a barevné značení vodičů ČSN 33 0165 ed.2. Jednotlivé kabely budou na koncích a v určených místech, v trase označeny kabelovými štítky (číslo označení, typ kabelu, odkud-kam, délka)</w:t>
      </w:r>
      <w:r w:rsidRPr="00283FB0">
        <w:t xml:space="preserve">. </w:t>
      </w:r>
      <w:r>
        <w:t xml:space="preserve">Kabelové rozvody budou provedeny </w:t>
      </w:r>
      <w:r w:rsidRPr="00283FB0">
        <w:t xml:space="preserve">dle ČSN 33 2000-5-52 ed.2 NA.4.5.10.3 </w:t>
      </w:r>
      <w:r>
        <w:t xml:space="preserve">tak, že </w:t>
      </w:r>
      <w:r w:rsidRPr="00283FB0">
        <w:t>kabely různých napětí nebo různých proudových soustav budou uloženy samostatně do skupin, oddělených většími mezerami a tak,</w:t>
      </w:r>
      <w:r>
        <w:t xml:space="preserve"> aby neztěžovaly nebo neznemožňovaly údržbu, opravy a výměny jednotlivých dílů technologického zařízení FVE systému, popř. ostatních částí elektroinstalace.</w:t>
      </w:r>
    </w:p>
    <w:p w14:paraId="542215E3" w14:textId="77777777" w:rsidR="0072306E" w:rsidRDefault="0072306E">
      <w:pPr>
        <w:pStyle w:val="Nadpis2"/>
        <w:widowControl/>
        <w:tabs>
          <w:tab w:val="left" w:pos="680"/>
        </w:tabs>
        <w:spacing w:after="0"/>
        <w:jc w:val="both"/>
      </w:pPr>
      <w:r>
        <w:t>Ohyb kabelu</w:t>
      </w:r>
    </w:p>
    <w:p w14:paraId="3AAE940F" w14:textId="77777777" w:rsidR="0072306E" w:rsidRDefault="0072306E" w:rsidP="000C3E3C">
      <w:pPr>
        <w:pStyle w:val="Zkladntext"/>
        <w:numPr>
          <w:ilvl w:val="0"/>
          <w:numId w:val="2"/>
        </w:numPr>
        <w:spacing w:before="120"/>
        <w:ind w:left="426" w:firstLine="283"/>
        <w:jc w:val="both"/>
      </w:pPr>
      <w:r>
        <w:t xml:space="preserve"> Při kladení jak v objektech, tak v zemi musí být zachován nejmenší poloměr ohybu. Pr</w:t>
      </w:r>
      <w:r w:rsidR="009379DA">
        <w:t xml:space="preserve">o celoplastový kabel typu AYKY, </w:t>
      </w:r>
      <w:r>
        <w:t xml:space="preserve">CYKY je roven </w:t>
      </w:r>
      <w:r w:rsidR="009379DA">
        <w:t>15</w:t>
      </w:r>
      <w:r w:rsidR="001A2510">
        <w:t>ti</w:t>
      </w:r>
      <w:r w:rsidR="009379DA">
        <w:t>-</w:t>
      </w:r>
      <w:r>
        <w:t>násobku vnějšího průměru kabelu (15 d).</w:t>
      </w:r>
    </w:p>
    <w:p w14:paraId="5672E12F" w14:textId="40452392" w:rsidR="0072306E" w:rsidRDefault="0072306E">
      <w:pPr>
        <w:pStyle w:val="Nadpis2"/>
        <w:widowControl/>
        <w:tabs>
          <w:tab w:val="left" w:pos="680"/>
        </w:tabs>
        <w:spacing w:after="0"/>
        <w:jc w:val="both"/>
      </w:pPr>
      <w:r>
        <w:t>Ochrana před nebezpečným dotykem neživých částí elektrických zařízení v soustavě IT dle ČSN 33 2000 – 4-41</w:t>
      </w:r>
      <w:r w:rsidR="007B744F">
        <w:t xml:space="preserve"> ed.3</w:t>
      </w:r>
      <w:r>
        <w:t>, čl. 413.</w:t>
      </w:r>
      <w:r w:rsidR="006E50C6">
        <w:t>2</w:t>
      </w:r>
      <w:r>
        <w:t xml:space="preserve"> (ochrana při poruše)</w:t>
      </w:r>
    </w:p>
    <w:p w14:paraId="1035AAD5" w14:textId="77777777" w:rsidR="0072306E" w:rsidRDefault="0072306E" w:rsidP="000C3E3C">
      <w:pPr>
        <w:pStyle w:val="Zkladntext"/>
        <w:numPr>
          <w:ilvl w:val="0"/>
          <w:numId w:val="2"/>
        </w:numPr>
        <w:spacing w:before="120"/>
        <w:ind w:left="426" w:firstLine="283"/>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75E77049" w14:textId="77777777" w:rsidR="0072306E" w:rsidRDefault="0072306E" w:rsidP="000C3E3C">
      <w:pPr>
        <w:pStyle w:val="Zkladntext"/>
        <w:numPr>
          <w:ilvl w:val="0"/>
          <w:numId w:val="2"/>
        </w:numPr>
        <w:spacing w:before="120"/>
        <w:ind w:left="426" w:firstLine="283"/>
        <w:jc w:val="both"/>
      </w:pPr>
      <w:r>
        <w:t>Neživé části musí být uzemněny individuálně, po skupinách nebo společně.</w:t>
      </w:r>
    </w:p>
    <w:p w14:paraId="4ACBA897" w14:textId="77777777" w:rsidR="001241ED" w:rsidRDefault="001241ED" w:rsidP="000C3E3C">
      <w:pPr>
        <w:pStyle w:val="Nadpis2"/>
        <w:widowControl/>
        <w:numPr>
          <w:ilvl w:val="1"/>
          <w:numId w:val="2"/>
        </w:numPr>
        <w:tabs>
          <w:tab w:val="left" w:pos="567"/>
        </w:tabs>
        <w:spacing w:after="0"/>
        <w:ind w:left="567" w:hanging="567"/>
        <w:jc w:val="both"/>
      </w:pPr>
      <w:r>
        <w:t>Ochrana před nebezpečným dotykem neživ</w:t>
      </w:r>
      <w:r w:rsidR="000C3E3C">
        <w:t xml:space="preserve">ých částí elektrických zařízení </w:t>
      </w:r>
      <w:r>
        <w:t>v soustavě TN-C-S dle ČSN 33 2000 – 4-41 ed.</w:t>
      </w:r>
      <w:r w:rsidR="00BD070A">
        <w:t>3</w:t>
      </w:r>
      <w:r>
        <w:t>, čl.413.1.3</w:t>
      </w:r>
      <w:r w:rsidR="003C1EE7">
        <w:t xml:space="preserve"> (ochrana při poruše).</w:t>
      </w:r>
    </w:p>
    <w:p w14:paraId="020F7D4E" w14:textId="77777777" w:rsidR="001241ED" w:rsidRDefault="001241ED" w:rsidP="000C3E3C">
      <w:pPr>
        <w:pStyle w:val="Zkladntext"/>
        <w:numPr>
          <w:ilvl w:val="0"/>
          <w:numId w:val="2"/>
        </w:numPr>
        <w:spacing w:before="120"/>
        <w:ind w:left="426" w:firstLine="283"/>
        <w:jc w:val="both"/>
      </w:pPr>
      <w:r>
        <w:t xml:space="preserve">Všechny neživé části musí být spojeny s uzemněným bodem sítě prostřednictvím vodičů PEN nebo vodičů PE, které musejí být uzemněny u každého příslušného transformátoru. </w:t>
      </w:r>
    </w:p>
    <w:p w14:paraId="2746C1A6" w14:textId="77777777" w:rsidR="001241ED" w:rsidRDefault="001241ED" w:rsidP="000C3E3C">
      <w:pPr>
        <w:pStyle w:val="Zkladntext"/>
        <w:numPr>
          <w:ilvl w:val="0"/>
          <w:numId w:val="2"/>
        </w:numPr>
        <w:spacing w:before="120"/>
        <w:ind w:left="426" w:firstLine="283"/>
        <w:jc w:val="both"/>
      </w:pPr>
      <w:r>
        <w:t>Bodem uzemnění sítě je střed (uzel) vinutí zdroje.</w:t>
      </w:r>
    </w:p>
    <w:p w14:paraId="707B47FD" w14:textId="77777777" w:rsidR="007D1664" w:rsidRDefault="007D1664" w:rsidP="000C3E3C">
      <w:pPr>
        <w:pStyle w:val="Zkladntext"/>
        <w:numPr>
          <w:ilvl w:val="0"/>
          <w:numId w:val="2"/>
        </w:numPr>
        <w:spacing w:before="120"/>
        <w:ind w:left="426" w:firstLine="283"/>
        <w:jc w:val="both"/>
      </w:pPr>
      <w:r>
        <w:br w:type="page"/>
      </w:r>
    </w:p>
    <w:p w14:paraId="607FCC81" w14:textId="3D0E8118" w:rsidR="001241ED" w:rsidRDefault="001241ED" w:rsidP="000C3E3C">
      <w:pPr>
        <w:pStyle w:val="Zkladntext"/>
        <w:numPr>
          <w:ilvl w:val="0"/>
          <w:numId w:val="2"/>
        </w:numPr>
        <w:spacing w:before="120"/>
        <w:ind w:left="426" w:firstLine="283"/>
        <w:jc w:val="both"/>
      </w:pPr>
      <w:r>
        <w:lastRenderedPageBreak/>
        <w:t xml:space="preserve">Vodiče PEN v síti TN-C nebo PE v síti TN-C-S se musí uzemnit buď samostatným </w:t>
      </w:r>
      <w:r w:rsidR="00AE0015">
        <w:t>zemničem, nebo</w:t>
      </w:r>
      <w:r>
        <w:t xml:space="preserve"> spojit s uzemňovací soustavou, kromě uzlu zdroje ještě v těchto místech</w:t>
      </w:r>
    </w:p>
    <w:p w14:paraId="21D5617C" w14:textId="77777777" w:rsidR="001241ED" w:rsidRDefault="001241ED" w:rsidP="000C3E3C">
      <w:pPr>
        <w:pStyle w:val="Zkladntext"/>
        <w:numPr>
          <w:ilvl w:val="1"/>
          <w:numId w:val="13"/>
        </w:numPr>
        <w:spacing w:before="120"/>
        <w:jc w:val="both"/>
      </w:pPr>
      <w:r>
        <w:t xml:space="preserve">u přípojkových skříní (např. hlavních domovních), jsou-li vzdáleny od nejbližšího </w:t>
      </w:r>
      <w:r w:rsidR="00AE0015">
        <w:t>místa uzemnění</w:t>
      </w:r>
      <w:r>
        <w:t xml:space="preserve"> více než 100 m </w:t>
      </w:r>
    </w:p>
    <w:p w14:paraId="120985C0" w14:textId="77777777" w:rsidR="001241ED" w:rsidRDefault="001241ED" w:rsidP="000C3E3C">
      <w:pPr>
        <w:pStyle w:val="Zkladntext"/>
        <w:numPr>
          <w:ilvl w:val="1"/>
          <w:numId w:val="13"/>
        </w:numPr>
        <w:spacing w:before="120"/>
        <w:jc w:val="both"/>
      </w:pPr>
      <w:r>
        <w:t>ve vni</w:t>
      </w:r>
      <w:r w:rsidR="00AE0015">
        <w:t>třním rozvodu u podružných rozva</w:t>
      </w:r>
      <w:r>
        <w:t>děčů, jsou-li vzdáleny od nejbližšího místa uzemnění více než 100m a na konci odboček delších než 200m.</w:t>
      </w:r>
    </w:p>
    <w:p w14:paraId="125CD6F7" w14:textId="77777777" w:rsidR="0018135A" w:rsidRDefault="001241ED" w:rsidP="000C3E3C">
      <w:pPr>
        <w:pStyle w:val="Zkladntext"/>
        <w:numPr>
          <w:ilvl w:val="0"/>
          <w:numId w:val="2"/>
        </w:numPr>
        <w:spacing w:before="120"/>
        <w:ind w:left="426" w:firstLine="283"/>
        <w:jc w:val="both"/>
      </w:pPr>
      <w:r>
        <w:t xml:space="preserve">Jednotlivá uzemnění vodiče PEN v síti TN-C nebo vodiče PE v síti TN-C-S musí být vhodně rozmístěna a mají mít odpor uzemnění nejvýše 15 </w:t>
      </w:r>
      <w:r w:rsidR="00757C52" w:rsidRPr="00757C52">
        <w:rPr>
          <w:rFonts w:ascii="Symbol" w:hAnsi="Symbol"/>
        </w:rPr>
        <w:t></w:t>
      </w:r>
      <w:r w:rsidR="00757C52">
        <w:t xml:space="preserve"> </w:t>
      </w:r>
      <w:r>
        <w:t>není však třeba klást zemnící pásky o celkové délce větší než 20 m nebo jiné rovnocenné zemniče.</w:t>
      </w:r>
    </w:p>
    <w:p w14:paraId="0EAF8EC3" w14:textId="77777777" w:rsidR="001241ED" w:rsidRDefault="001241ED" w:rsidP="000C3E3C">
      <w:pPr>
        <w:pStyle w:val="Zkladntext"/>
        <w:numPr>
          <w:ilvl w:val="0"/>
          <w:numId w:val="2"/>
        </w:numPr>
        <w:spacing w:before="120"/>
        <w:ind w:left="426" w:firstLine="283"/>
        <w:jc w:val="both"/>
      </w:pPr>
      <w:r>
        <w:t>Na konci vedení a odboček sítě a v uzlu zdroje má být odpor uzemnění nejvýše 5</w:t>
      </w:r>
      <w:r w:rsidR="00757C52" w:rsidRPr="00757C52">
        <w:rPr>
          <w:rFonts w:ascii="Symbol" w:hAnsi="Symbol"/>
        </w:rPr>
        <w:t></w:t>
      </w:r>
      <w:r w:rsidR="00757C52" w:rsidRPr="00757C52">
        <w:rPr>
          <w:rFonts w:ascii="Symbol" w:hAnsi="Symbol"/>
        </w:rPr>
        <w:t></w:t>
      </w:r>
      <w:r>
        <w:t xml:space="preserve"> není však třeba klást zemnící pásky o celkové délce větší než 50 m nebo jiné rovnocenné zemniče.</w:t>
      </w:r>
    </w:p>
    <w:p w14:paraId="000477D4" w14:textId="77777777" w:rsidR="001241ED" w:rsidRDefault="001241ED" w:rsidP="000C3E3C">
      <w:pPr>
        <w:pStyle w:val="Zkladntext"/>
        <w:numPr>
          <w:ilvl w:val="0"/>
          <w:numId w:val="2"/>
        </w:numPr>
        <w:spacing w:before="120"/>
        <w:ind w:left="426" w:firstLine="283"/>
        <w:jc w:val="both"/>
      </w:pPr>
      <w:r>
        <w:t>Vodič PE je uzemněn v hlavním rozv</w:t>
      </w:r>
      <w:r w:rsidR="00AE0015">
        <w:t>a</w:t>
      </w:r>
      <w:r>
        <w:t>děči objektu.</w:t>
      </w:r>
    </w:p>
    <w:p w14:paraId="4675C134" w14:textId="77777777" w:rsidR="008F19D3" w:rsidRPr="008F19D3" w:rsidRDefault="0018135A" w:rsidP="00AE2BA0">
      <w:pPr>
        <w:pStyle w:val="Nadpis2"/>
        <w:widowControl/>
        <w:numPr>
          <w:ilvl w:val="1"/>
          <w:numId w:val="2"/>
        </w:numPr>
        <w:tabs>
          <w:tab w:val="left" w:pos="680"/>
        </w:tabs>
        <w:spacing w:after="0"/>
        <w:ind w:left="680" w:hanging="680"/>
        <w:jc w:val="both"/>
      </w:pPr>
      <w:r>
        <w:t>P</w:t>
      </w:r>
      <w:r w:rsidR="008F19D3">
        <w:t>odmínky ČSN 33 2000-7-712 ed.2:</w:t>
      </w:r>
    </w:p>
    <w:p w14:paraId="2E81C2C8" w14:textId="77777777" w:rsidR="0018135A" w:rsidRDefault="0018135A" w:rsidP="00AE2BA0">
      <w:pPr>
        <w:widowControl/>
        <w:shd w:val="clear" w:color="auto" w:fill="FFFFFF"/>
        <w:suppressAutoHyphens w:val="0"/>
        <w:jc w:val="both"/>
        <w:rPr>
          <w:rFonts w:ascii="Arial-BoldMT" w:eastAsia="Times New Roman" w:hAnsi="Arial-BoldMT" w:cs="Helvetica"/>
          <w:b/>
          <w:bCs/>
          <w:color w:val="000000"/>
          <w:kern w:val="0"/>
          <w:sz w:val="20"/>
          <w:szCs w:val="20"/>
          <w:lang w:eastAsia="cs-CZ" w:bidi="ar-SA"/>
        </w:rPr>
      </w:pPr>
    </w:p>
    <w:p w14:paraId="431A40A8"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14:paraId="612F4A3E" w14:textId="77777777" w:rsidR="008F19D3" w:rsidRPr="008F19D3" w:rsidRDefault="008F19D3" w:rsidP="00AE2BA0">
      <w:pPr>
        <w:widowControl/>
        <w:shd w:val="clear" w:color="auto" w:fill="FFFFFF"/>
        <w:suppressAutoHyphens w:val="0"/>
        <w:ind w:left="993"/>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14:paraId="6E4004DD" w14:textId="77777777" w:rsidR="008F19D3" w:rsidRPr="008F19D3" w:rsidRDefault="008F19D3" w:rsidP="00AE2BA0">
      <w:pPr>
        <w:widowControl/>
        <w:shd w:val="clear" w:color="auto" w:fill="FFFFFF"/>
        <w:suppressAutoHyphens w:val="0"/>
        <w:ind w:left="993"/>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14:paraId="2907720C" w14:textId="77777777" w:rsidR="0018135A" w:rsidRPr="009E4E43" w:rsidRDefault="008F19D3" w:rsidP="00AE2BA0">
      <w:pPr>
        <w:widowControl/>
        <w:shd w:val="clear" w:color="auto" w:fill="FFFFFF"/>
        <w:suppressAutoHyphens w:val="0"/>
        <w:ind w:left="993"/>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14:paraId="1DAEEF3B" w14:textId="77777777" w:rsidR="0018135A" w:rsidRPr="008F19D3" w:rsidRDefault="0018135A" w:rsidP="00AE2BA0">
      <w:pPr>
        <w:widowControl/>
        <w:shd w:val="clear" w:color="auto" w:fill="FFFFFF"/>
        <w:suppressAutoHyphens w:val="0"/>
        <w:ind w:left="993"/>
        <w:jc w:val="both"/>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14:anchorId="7DCE1D38" wp14:editId="6743DC4F">
            <wp:extent cx="1147460" cy="1485900"/>
            <wp:effectExtent l="0" t="0" r="0"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11" cstate="print"/>
                    <a:stretch>
                      <a:fillRect/>
                    </a:stretch>
                  </pic:blipFill>
                  <pic:spPr>
                    <a:xfrm>
                      <a:off x="0" y="0"/>
                      <a:ext cx="1153669" cy="1493940"/>
                    </a:xfrm>
                    <a:prstGeom prst="rect">
                      <a:avLst/>
                    </a:prstGeom>
                  </pic:spPr>
                </pic:pic>
              </a:graphicData>
            </a:graphic>
          </wp:inline>
        </w:drawing>
      </w:r>
    </w:p>
    <w:p w14:paraId="5B1C7F1A"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6F44EC06" w14:textId="77777777" w:rsidR="008F19D3" w:rsidRPr="009E4E4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p>
    <w:p w14:paraId="421F8B61" w14:textId="77777777" w:rsidR="0018135A" w:rsidRPr="008F19D3" w:rsidRDefault="0018135A" w:rsidP="00AE2BA0">
      <w:pPr>
        <w:widowControl/>
        <w:shd w:val="clear" w:color="auto" w:fill="FFFFFF"/>
        <w:suppressAutoHyphens w:val="0"/>
        <w:jc w:val="both"/>
        <w:rPr>
          <w:rFonts w:eastAsia="Times New Roman" w:cs="Times New Roman"/>
          <w:color w:val="000000"/>
          <w:kern w:val="0"/>
          <w:lang w:eastAsia="cs-CZ" w:bidi="ar-SA"/>
        </w:rPr>
      </w:pPr>
    </w:p>
    <w:p w14:paraId="4F32E2FA"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jak z DC strany, tak z AC strany.</w:t>
      </w:r>
    </w:p>
    <w:p w14:paraId="6E3A6962"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51E9C944"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r w:rsidR="00576A5B">
        <w:rPr>
          <w:rFonts w:eastAsia="Times New Roman" w:cs="Times New Roman"/>
          <w:color w:val="000000"/>
          <w:kern w:val="0"/>
          <w:lang w:eastAsia="cs-CZ" w:bidi="ar-SA"/>
        </w:rPr>
        <w:t xml:space="preserve"> </w:t>
      </w:r>
      <w:r w:rsidR="0018135A" w:rsidRPr="009E4E43">
        <w:rPr>
          <w:rFonts w:eastAsia="Times New Roman" w:cs="Times New Roman"/>
          <w:color w:val="000000"/>
          <w:kern w:val="0"/>
          <w:lang w:eastAsia="cs-CZ" w:bidi="ar-SA"/>
        </w:rPr>
        <w:t>a zkratu.</w:t>
      </w:r>
      <w:r w:rsidRPr="008F19D3">
        <w:rPr>
          <w:rFonts w:eastAsia="Times New Roman" w:cs="Times New Roman"/>
          <w:color w:val="000000"/>
          <w:kern w:val="0"/>
          <w:lang w:eastAsia="cs-CZ" w:bidi="ar-SA"/>
        </w:rPr>
        <w:t xml:space="preserve"> Kabel (kabely)nesmí být umístěny přímo na povrchu střechy.</w:t>
      </w:r>
    </w:p>
    <w:p w14:paraId="10DB0881"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3DE1E553"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je to jen možné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vedeny společně.</w:t>
      </w:r>
    </w:p>
    <w:p w14:paraId="1E277E4A"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4473483" w14:textId="77777777" w:rsidR="004B50C8" w:rsidRDefault="004B50C8" w:rsidP="00AE2BA0">
      <w:pPr>
        <w:widowControl/>
        <w:shd w:val="clear" w:color="auto" w:fill="FFFFFF"/>
        <w:suppressAutoHyphens w:val="0"/>
        <w:jc w:val="both"/>
        <w:rPr>
          <w:rFonts w:eastAsia="Times New Roman" w:cs="Times New Roman"/>
          <w:b/>
          <w:bCs/>
          <w:color w:val="000000"/>
          <w:kern w:val="0"/>
          <w:lang w:eastAsia="cs-CZ" w:bidi="ar-SA"/>
        </w:rPr>
      </w:pPr>
      <w:r>
        <w:rPr>
          <w:rFonts w:eastAsia="Times New Roman" w:cs="Times New Roman"/>
          <w:b/>
          <w:bCs/>
          <w:color w:val="000000"/>
          <w:kern w:val="0"/>
          <w:lang w:eastAsia="cs-CZ" w:bidi="ar-SA"/>
        </w:rPr>
        <w:br w:type="page"/>
      </w:r>
    </w:p>
    <w:p w14:paraId="6C24AE41" w14:textId="626C6AB9"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lastRenderedPageBreak/>
        <w:t>712.534.101 Obecně</w:t>
      </w:r>
    </w:p>
    <w:p w14:paraId="563DD77E"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Je-li PV systém instalovaný uvnitř prostoru chráněného LPS, pak všechny silové a řídící kabely nebo trasy PV</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systému musí být odděleny od všech částí LPS.</w:t>
      </w:r>
    </w:p>
    <w:p w14:paraId="1D80DB8F"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7373CE2B"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EN 61215 nebo EN 61646.</w:t>
      </w:r>
    </w:p>
    <w:p w14:paraId="3CB943ED"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2A6FC220"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14:paraId="1C77161A"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14:paraId="1F979A12" w14:textId="77777777" w:rsidR="008F19D3" w:rsidRPr="008F19D3" w:rsidRDefault="008F19D3" w:rsidP="00AE2BA0">
      <w:pPr>
        <w:widowControl/>
        <w:shd w:val="clear" w:color="auto" w:fill="FFFFFF"/>
        <w:suppressAutoHyphens w:val="0"/>
        <w:jc w:val="both"/>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r w:rsidR="00576A5B">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14:paraId="15FE67FA" w14:textId="77777777" w:rsidR="0072306E" w:rsidRPr="00C85099" w:rsidRDefault="0072306E" w:rsidP="00AE2BA0">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14:paraId="5BE7A794" w14:textId="77777777" w:rsidR="0072306E" w:rsidRDefault="0072306E" w:rsidP="00AE2BA0">
      <w:pPr>
        <w:spacing w:before="120" w:line="240" w:lineRule="atLeast"/>
        <w:ind w:left="284"/>
        <w:jc w:val="both"/>
      </w:pPr>
      <w:r>
        <w:t>Při obsluze a práci na elektrických zařízeních musí být dodržena příslušná ustanovení ČSN EN 50110-1</w:t>
      </w:r>
      <w:r w:rsidR="00784858">
        <w:t xml:space="preserve"> ed.3</w:t>
      </w:r>
      <w:r>
        <w:t xml:space="preserve"> a dále následujících norem týkajících se montážních prací:</w:t>
      </w:r>
    </w:p>
    <w:p w14:paraId="6114B6B9" w14:textId="77777777" w:rsidR="00CE41D0" w:rsidRDefault="00CE41D0" w:rsidP="00AE2BA0">
      <w:pPr>
        <w:ind w:left="284"/>
        <w:jc w:val="both"/>
      </w:pPr>
      <w:r>
        <w:t>ČSN 33 2000 část 1 ed. 2 - Elektrické instalace nízkého napětí – část 1: Základní hlediska, stanovení základních charakteristik, definice</w:t>
      </w:r>
    </w:p>
    <w:p w14:paraId="72B2CEDD" w14:textId="77777777" w:rsidR="0072306E" w:rsidRPr="003A4967" w:rsidRDefault="0072306E" w:rsidP="00AE2BA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14:paraId="50B6F78F" w14:textId="77777777" w:rsidR="001C26E7" w:rsidRPr="003A4967" w:rsidRDefault="003A4967" w:rsidP="00AE2BA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14:paraId="16440BC8" w14:textId="77777777" w:rsidR="0072306E" w:rsidRPr="003A4967" w:rsidRDefault="0072306E" w:rsidP="00AE2BA0">
      <w:pPr>
        <w:ind w:left="284"/>
        <w:jc w:val="both"/>
      </w:pPr>
      <w:r w:rsidRPr="003A4967">
        <w:t>ČSN 33 2000-7-712</w:t>
      </w:r>
      <w:r w:rsidR="00563999">
        <w:t xml:space="preserve"> ed.2</w:t>
      </w:r>
      <w:r w:rsidRPr="003A4967">
        <w:t xml:space="preserve"> - Elektrické instalace budov - Část 7-712: Zařízení jednoúčelová a ve zvláštních objektech - Solární fotovoltaické (PV) napájecí systémy</w:t>
      </w:r>
    </w:p>
    <w:p w14:paraId="4B84C189" w14:textId="77777777" w:rsidR="0072306E" w:rsidRPr="003A4967" w:rsidRDefault="0072306E" w:rsidP="00AE2BA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14:paraId="3F01825B" w14:textId="77777777" w:rsidR="0072306E" w:rsidRPr="003A4967" w:rsidRDefault="0072306E" w:rsidP="00AE2BA0">
      <w:pPr>
        <w:ind w:left="284"/>
        <w:jc w:val="both"/>
      </w:pPr>
      <w:r w:rsidRPr="003A4967">
        <w:t xml:space="preserve">ČSN 33 2000 část 6 </w:t>
      </w:r>
      <w:r w:rsidR="00965A10" w:rsidRPr="003A4967">
        <w:t>–Elektrické instalace nízkého napětí-část 6: Revize</w:t>
      </w:r>
    </w:p>
    <w:p w14:paraId="37F2B1E1" w14:textId="77777777" w:rsidR="0072306E" w:rsidRPr="003A4967" w:rsidRDefault="0072306E" w:rsidP="00AE2BA0">
      <w:pPr>
        <w:ind w:left="284"/>
        <w:jc w:val="both"/>
      </w:pPr>
      <w:r w:rsidRPr="003A4967">
        <w:t xml:space="preserve">ČSN 332000 část 5-52 </w:t>
      </w:r>
      <w:r w:rsidR="00152672" w:rsidRPr="003A4967">
        <w:t>–Elektrotechnické předpisy – Elektrická zařízení</w:t>
      </w:r>
      <w:r w:rsidR="00121C53" w:rsidRPr="003A4967">
        <w:t xml:space="preserve"> – část 5-54: </w:t>
      </w:r>
      <w:r w:rsidRPr="003A4967">
        <w:t>Výběr soustav a stavba vedení</w:t>
      </w:r>
      <w:r w:rsidR="00563999">
        <w:t xml:space="preserve"> - v aktuální edici</w:t>
      </w:r>
    </w:p>
    <w:p w14:paraId="749ECFE3" w14:textId="77777777" w:rsidR="001C26E7" w:rsidRPr="003A4967" w:rsidRDefault="001C26E7" w:rsidP="00AE2BA0">
      <w:pPr>
        <w:ind w:left="284"/>
        <w:jc w:val="both"/>
      </w:pPr>
      <w:r w:rsidRPr="003A4967">
        <w:t>ČSN 33 2000-5-51 (332000) Výběr a stavba elektrických zařízení. Všeobecné předpisy</w:t>
      </w:r>
    </w:p>
    <w:p w14:paraId="0B9A3ECA" w14:textId="77777777" w:rsidR="000B3DCD" w:rsidRPr="003A4967" w:rsidRDefault="000B3DCD" w:rsidP="00AE2BA0">
      <w:pPr>
        <w:ind w:left="284"/>
        <w:jc w:val="both"/>
      </w:pPr>
      <w:r w:rsidRPr="003A4967">
        <w:t>ČSN EN 62 305 Ochrana před bleskem</w:t>
      </w:r>
    </w:p>
    <w:p w14:paraId="376780A8" w14:textId="77777777" w:rsidR="00B208AF" w:rsidRPr="003A4967" w:rsidRDefault="003A4967" w:rsidP="00AE2BA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14:paraId="18BF8C7E" w14:textId="12744A28" w:rsidR="00CD01A8" w:rsidRDefault="00CD01A8" w:rsidP="00AE2BA0">
      <w:pPr>
        <w:ind w:left="284"/>
        <w:jc w:val="both"/>
      </w:pPr>
      <w:r w:rsidRPr="003A4967">
        <w:t>ČSN EN 61140 ed.</w:t>
      </w:r>
      <w:r w:rsidR="00283FB0">
        <w:t>3</w:t>
      </w:r>
      <w:r w:rsidRPr="003A4967">
        <w:t xml:space="preserve"> (330500) Ochrana před úrazem elektrickým proudem – Společná hlediska pro instalaci a zařízení</w:t>
      </w:r>
    </w:p>
    <w:p w14:paraId="077D80FD" w14:textId="77777777" w:rsidR="009E4E43" w:rsidRDefault="009E4E43" w:rsidP="00AE2BA0">
      <w:pPr>
        <w:ind w:left="284"/>
        <w:jc w:val="both"/>
      </w:pPr>
      <w:r w:rsidRPr="009E4E43">
        <w:t>ČSN 73 0810 Požární bezpečnost staveb - společná ustanovení</w:t>
      </w:r>
    </w:p>
    <w:p w14:paraId="74CA1AC3" w14:textId="77777777" w:rsidR="009E4E43" w:rsidRDefault="009E4E43" w:rsidP="00AE2BA0">
      <w:pPr>
        <w:ind w:left="284"/>
        <w:jc w:val="both"/>
      </w:pPr>
      <w:r>
        <w:t>V</w:t>
      </w:r>
      <w:r w:rsidRPr="009E4E43">
        <w:t>yhlášk</w:t>
      </w:r>
      <w:r>
        <w:t>a</w:t>
      </w:r>
      <w:r w:rsidRPr="009E4E43">
        <w:t xml:space="preserve"> MV 246/2001 o požární prevenci</w:t>
      </w:r>
    </w:p>
    <w:p w14:paraId="0871952B" w14:textId="77777777" w:rsidR="0072306E" w:rsidRDefault="0072306E" w:rsidP="00AE2BA0">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331500.</w:t>
      </w:r>
    </w:p>
    <w:p w14:paraId="08743C82" w14:textId="77777777" w:rsidR="0072306E" w:rsidRDefault="0072306E" w:rsidP="00AE2BA0">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14:paraId="5A8D16AC" w14:textId="77777777" w:rsidR="004B50C8" w:rsidRDefault="004B50C8" w:rsidP="00AE2BA0">
      <w:pPr>
        <w:pStyle w:val="Nadpis1"/>
        <w:widowControl/>
        <w:jc w:val="both"/>
        <w:rPr>
          <w:b/>
          <w:lang w:val="cs-CZ"/>
        </w:rPr>
      </w:pPr>
      <w:r>
        <w:rPr>
          <w:b/>
          <w:lang w:val="cs-CZ"/>
        </w:rPr>
        <w:br w:type="page"/>
      </w:r>
    </w:p>
    <w:p w14:paraId="6E420F4E" w14:textId="612B70A3" w:rsidR="0072306E" w:rsidRPr="00C85099" w:rsidRDefault="0072306E" w:rsidP="00AE2BA0">
      <w:pPr>
        <w:pStyle w:val="Nadpis1"/>
        <w:widowControl/>
        <w:jc w:val="both"/>
        <w:rPr>
          <w:b/>
          <w:lang w:val="cs-CZ"/>
        </w:rPr>
      </w:pPr>
      <w:r w:rsidRPr="00C85099">
        <w:rPr>
          <w:b/>
          <w:lang w:val="cs-CZ"/>
        </w:rPr>
        <w:lastRenderedPageBreak/>
        <w:t>DOPRAVNÍ TRASY PRO PŘÍSUN MATERIÁLU A STAVEBNÍCH HMOT</w:t>
      </w:r>
    </w:p>
    <w:p w14:paraId="7752197F" w14:textId="77777777" w:rsidR="0072306E" w:rsidRDefault="0072306E" w:rsidP="00AE2BA0">
      <w:pPr>
        <w:spacing w:before="120" w:line="240" w:lineRule="atLeast"/>
        <w:ind w:left="426" w:firstLine="283"/>
        <w:jc w:val="both"/>
      </w:pPr>
      <w:r>
        <w:t xml:space="preserve"> Pro dopravu stavebních hmot se použijí nynější komunikace. Doprava materiálu bude prováděna běžnými dopravními prostředky.</w:t>
      </w:r>
    </w:p>
    <w:p w14:paraId="23A90836" w14:textId="77777777" w:rsidR="0072306E" w:rsidRPr="00C85099" w:rsidRDefault="0072306E" w:rsidP="00AE2BA0">
      <w:pPr>
        <w:pStyle w:val="Nadpis1"/>
        <w:widowControl/>
        <w:jc w:val="both"/>
        <w:rPr>
          <w:b/>
          <w:lang w:val="cs-CZ"/>
        </w:rPr>
      </w:pPr>
      <w:r w:rsidRPr="00C85099">
        <w:rPr>
          <w:b/>
          <w:lang w:val="cs-CZ"/>
        </w:rPr>
        <w:t>BEZPEČNOST PRÁCE</w:t>
      </w:r>
    </w:p>
    <w:p w14:paraId="26ACC8D3" w14:textId="77777777" w:rsidR="0072306E" w:rsidRDefault="0072306E" w:rsidP="00AE2BA0">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8B41D4">
        <w:t>ed. 3</w:t>
      </w:r>
      <w:r w:rsidR="00784858">
        <w:t>.</w:t>
      </w:r>
    </w:p>
    <w:p w14:paraId="4DA10BE3" w14:textId="77777777" w:rsidR="0072306E" w:rsidRPr="00EB1126" w:rsidRDefault="0072306E" w:rsidP="00AE2BA0">
      <w:pPr>
        <w:spacing w:before="120" w:line="240" w:lineRule="atLeast"/>
        <w:ind w:left="426" w:firstLine="283"/>
        <w:jc w:val="both"/>
      </w:pPr>
      <w:r w:rsidRPr="00EB1126">
        <w:t>Zařízení smějí obsluhovat osoby bez elektrotechnické kvalifikace dle §3</w:t>
      </w:r>
      <w:r w:rsidR="00035721" w:rsidRPr="00EB1126">
        <w:t>vyhl.</w:t>
      </w:r>
      <w:r w:rsidR="002050F7" w:rsidRPr="00EB1126">
        <w:t xml:space="preserve"> ČÚBP</w:t>
      </w:r>
      <w:r w:rsidR="00035721" w:rsidRPr="00EB1126">
        <w:t xml:space="preserve"> č. 50/1978 Sb.</w:t>
      </w:r>
      <w:r w:rsidRPr="00EB1126">
        <w:t xml:space="preserve"> – seznámení v souladu s návody k obsluze. </w:t>
      </w:r>
      <w:r w:rsidR="00DB39A2" w:rsidRPr="00EB1126">
        <w:t>Obsluhu přístrojů v rozvaděčích a veškeré údržbářské práce na el. zařízení smí vykonávat pouze prac</w:t>
      </w:r>
      <w:r w:rsidR="006D290B" w:rsidRPr="00EB1126">
        <w:t>ovníci s příslušnou kvalifikací:</w:t>
      </w:r>
    </w:p>
    <w:p w14:paraId="3651D703" w14:textId="77777777" w:rsidR="00AD34C6" w:rsidRPr="00EB1126" w:rsidRDefault="00AD34C6" w:rsidP="00AE2BA0">
      <w:pPr>
        <w:spacing w:before="120" w:line="240" w:lineRule="atLeast"/>
        <w:ind w:left="426" w:firstLine="283"/>
        <w:jc w:val="both"/>
      </w:pPr>
    </w:p>
    <w:p w14:paraId="7CB255DE" w14:textId="77777777" w:rsidR="00AD34C6" w:rsidRPr="00EB1126" w:rsidRDefault="00AD34C6" w:rsidP="00AE2BA0">
      <w:pPr>
        <w:ind w:left="709"/>
        <w:jc w:val="both"/>
        <w:rPr>
          <w:sz w:val="22"/>
          <w:szCs w:val="22"/>
        </w:rPr>
      </w:pPr>
      <w:r w:rsidRPr="00EB1126">
        <w:rPr>
          <w:sz w:val="22"/>
          <w:szCs w:val="22"/>
        </w:rPr>
        <w:t xml:space="preserve">§ 3 pracovníci seznámení </w:t>
      </w:r>
      <w:r w:rsidRPr="00EB1126">
        <w:rPr>
          <w:sz w:val="22"/>
          <w:szCs w:val="22"/>
        </w:rPr>
        <w:tab/>
        <w:t>- obsluha elektrického zařízení mn, nn s krytím IP 20 a vyšším</w:t>
      </w:r>
    </w:p>
    <w:p w14:paraId="6095264C" w14:textId="77777777" w:rsidR="00AD34C6" w:rsidRPr="00EB1126" w:rsidRDefault="00AD34C6" w:rsidP="00AE2BA0">
      <w:pPr>
        <w:ind w:left="709"/>
        <w:jc w:val="both"/>
        <w:rPr>
          <w:sz w:val="22"/>
          <w:szCs w:val="22"/>
        </w:rPr>
      </w:pPr>
      <w:r w:rsidRPr="00EB1126">
        <w:rPr>
          <w:sz w:val="22"/>
          <w:szCs w:val="22"/>
        </w:rPr>
        <w:t>§ 5 pracovníci znalí (a vyšší)</w:t>
      </w:r>
      <w:r w:rsidRPr="00EB1126">
        <w:rPr>
          <w:sz w:val="22"/>
          <w:szCs w:val="22"/>
        </w:rPr>
        <w:tab/>
        <w:t xml:space="preserve">- obsluha elektrického zařízení mn, nn s krytím IP 1x a menším </w:t>
      </w:r>
    </w:p>
    <w:p w14:paraId="54EB2D2A" w14:textId="77777777" w:rsidR="00AD34C6" w:rsidRPr="00EB1126" w:rsidRDefault="00AD34C6" w:rsidP="00AE2BA0">
      <w:pPr>
        <w:ind w:left="709"/>
        <w:jc w:val="both"/>
        <w:rPr>
          <w:sz w:val="22"/>
          <w:szCs w:val="22"/>
        </w:rPr>
      </w:pPr>
      <w:r w:rsidRPr="00EB1126">
        <w:rPr>
          <w:sz w:val="22"/>
          <w:szCs w:val="22"/>
        </w:rPr>
        <w:tab/>
      </w:r>
      <w:r w:rsidRPr="00EB1126">
        <w:rPr>
          <w:sz w:val="22"/>
          <w:szCs w:val="22"/>
        </w:rPr>
        <w:tab/>
      </w:r>
      <w:r w:rsidRPr="00EB1126">
        <w:rPr>
          <w:sz w:val="22"/>
          <w:szCs w:val="22"/>
        </w:rPr>
        <w:tab/>
      </w:r>
      <w:r w:rsidR="00453826">
        <w:rPr>
          <w:sz w:val="22"/>
          <w:szCs w:val="22"/>
        </w:rPr>
        <w:tab/>
      </w:r>
      <w:r w:rsidRPr="00EB1126">
        <w:rPr>
          <w:sz w:val="22"/>
          <w:szCs w:val="22"/>
        </w:rPr>
        <w:t>- obsluha elektrického zařízení vn</w:t>
      </w:r>
    </w:p>
    <w:p w14:paraId="5D309240" w14:textId="77777777" w:rsidR="00AD34C6" w:rsidRPr="00611DFA" w:rsidRDefault="00AD34C6" w:rsidP="00AE2BA0">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14:paraId="2B6793F7" w14:textId="77777777" w:rsidR="00AD34C6" w:rsidRPr="00611DFA" w:rsidRDefault="00AD34C6" w:rsidP="00AE2BA0">
      <w:pPr>
        <w:ind w:left="709"/>
        <w:jc w:val="both"/>
        <w:rPr>
          <w:sz w:val="22"/>
          <w:szCs w:val="22"/>
        </w:rPr>
      </w:pPr>
    </w:p>
    <w:p w14:paraId="3FA44817" w14:textId="47C35BEA" w:rsidR="00AD34C6" w:rsidRPr="00611DFA" w:rsidRDefault="00AD34C6" w:rsidP="00AE2BA0">
      <w:pPr>
        <w:ind w:left="709"/>
        <w:jc w:val="both"/>
      </w:pPr>
      <w:r w:rsidRPr="00611DFA">
        <w:t>Tyto osoby musí prokázat znalost místních provozních a bezpečnostních předpisů, protipožárních opatř</w:t>
      </w:r>
      <w:r w:rsidR="00283FB0">
        <w:t>en</w:t>
      </w:r>
      <w:r w:rsidRPr="00611DFA">
        <w:t>í, první pomoci při úrazech elektřinou a znalost postupu a způsobu hlášení závad na svěřeném zařízení.</w:t>
      </w:r>
    </w:p>
    <w:p w14:paraId="1C6E80A3" w14:textId="77777777" w:rsidR="00035721" w:rsidRPr="00611DFA" w:rsidRDefault="00035721" w:rsidP="00AE2BA0">
      <w:pPr>
        <w:spacing w:before="120" w:line="240" w:lineRule="atLeast"/>
        <w:ind w:left="426" w:firstLine="283"/>
        <w:jc w:val="both"/>
      </w:pPr>
      <w:r w:rsidRPr="00611DFA">
        <w:t>Elektrické zařízení bude během výstavby – ještě před uvedením do provozu- prohlédnuto,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56499E5E" w14:textId="77777777" w:rsidR="00891430" w:rsidRDefault="00891430" w:rsidP="00AE2BA0">
      <w:pPr>
        <w:spacing w:before="120" w:line="240" w:lineRule="atLeast"/>
        <w:ind w:left="426" w:firstLine="283"/>
        <w:jc w:val="both"/>
      </w:pPr>
      <w:bookmarkStart w:id="1" w:name="_Toc302476962"/>
      <w:bookmarkStart w:id="2" w:name="_Toc468714480"/>
      <w:r w:rsidRPr="00611DFA">
        <w:t>Při provádění stavebně montážních prací</w:t>
      </w:r>
      <w:bookmarkEnd w:id="1"/>
      <w:bookmarkEnd w:id="2"/>
      <w:r w:rsidRPr="00611DFA">
        <w:t xml:space="preserve"> musí být dodržována příslušná ustanovení následujících norem: ČSN EN 50110-1 ed.3,Vyhláška č.</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14:paraId="614D5BFB" w14:textId="77777777" w:rsidR="009E4E43" w:rsidRDefault="009E4E43" w:rsidP="00AE2BA0">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14:paraId="6FCE923C" w14:textId="77777777" w:rsidR="009E4E43" w:rsidRPr="00611DFA" w:rsidRDefault="009E4E43" w:rsidP="00AE2BA0">
      <w:pPr>
        <w:spacing w:before="120" w:line="240" w:lineRule="atLeast"/>
        <w:ind w:left="426" w:firstLine="283"/>
        <w:jc w:val="both"/>
      </w:pPr>
      <w:r>
        <w:t>PROSTUPY požárně dělícími konstrukcemi utěsnit v souladu s ČSN 73 0810 - použít certifikovaný systém např. Hilti, Intumex, Promat,..)</w:t>
      </w:r>
    </w:p>
    <w:p w14:paraId="62CCF0C5" w14:textId="77777777" w:rsidR="00023C5D" w:rsidRPr="00023C5D" w:rsidRDefault="00023C5D" w:rsidP="00AE2BA0">
      <w:pPr>
        <w:spacing w:before="120" w:line="240" w:lineRule="atLeast"/>
        <w:ind w:left="426" w:firstLine="283"/>
        <w:jc w:val="both"/>
      </w:pPr>
      <w:r w:rsidRPr="00023C5D">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 Značení musí být provedeno dle požadavků vyhlášky č. 246/2001 Sb., v platném znění, § 11 odst. 2 písm. f), budou označeny zařízení na výrobu el. energie a hlavní vypínač el. proudu.</w:t>
      </w:r>
    </w:p>
    <w:p w14:paraId="6B3DA1D6" w14:textId="77777777" w:rsidR="00023C5D" w:rsidRPr="00023C5D" w:rsidRDefault="00023C5D" w:rsidP="00AE2BA0">
      <w:pPr>
        <w:spacing w:before="120" w:line="240" w:lineRule="atLeast"/>
        <w:ind w:left="426" w:firstLine="283"/>
        <w:jc w:val="both"/>
      </w:pPr>
      <w:r w:rsidRPr="00023C5D">
        <w:t xml:space="preserve">Při údržbě FV elektrárny je nutné dodržovat ustanovení v této PD, příslušných norem a </w:t>
      </w:r>
      <w:r w:rsidRPr="00023C5D">
        <w:lastRenderedPageBreak/>
        <w:t>pokynů výrobce konkrétního zařízení.</w:t>
      </w:r>
    </w:p>
    <w:p w14:paraId="36767AA4" w14:textId="77777777" w:rsidR="00023C5D" w:rsidRPr="00023C5D" w:rsidRDefault="00023C5D" w:rsidP="00AE2BA0">
      <w:pPr>
        <w:spacing w:before="120" w:line="240" w:lineRule="atLeast"/>
        <w:ind w:left="426" w:firstLine="283"/>
        <w:jc w:val="both"/>
      </w:pPr>
      <w:r w:rsidRPr="00023C5D">
        <w:t>Doporučení:</w:t>
      </w:r>
    </w:p>
    <w:p w14:paraId="7A4BAEA1" w14:textId="77777777" w:rsidR="00023C5D" w:rsidRPr="00023C5D" w:rsidRDefault="00023C5D" w:rsidP="00AE2BA0">
      <w:pPr>
        <w:spacing w:before="120" w:line="240" w:lineRule="atLeast"/>
        <w:ind w:left="426" w:firstLine="283"/>
        <w:jc w:val="both"/>
      </w:pPr>
      <w:r w:rsidRPr="00023C5D">
        <w:t>- osadit rozvodnu protipožárním hasicím přístrojem CO</w:t>
      </w:r>
      <w:r w:rsidRPr="00023C5D">
        <w:rPr>
          <w:vertAlign w:val="subscript"/>
        </w:rPr>
        <w:t>2</w:t>
      </w:r>
      <w:r w:rsidRPr="00023C5D">
        <w:t> nebo práškový, min 6 kg</w:t>
      </w:r>
    </w:p>
    <w:p w14:paraId="44775A83" w14:textId="77777777" w:rsidR="00023C5D" w:rsidRPr="00023C5D" w:rsidRDefault="00023C5D" w:rsidP="00AE2BA0">
      <w:pPr>
        <w:spacing w:before="120" w:line="240" w:lineRule="atLeast"/>
        <w:ind w:left="426" w:firstLine="283"/>
        <w:jc w:val="both"/>
      </w:pPr>
      <w:r w:rsidRPr="00023C5D">
        <w:t>- osadit bezpečnostní tabulky do rozvodny: ČSN EN ISO 7010 + změny A1-A7 a dle NV 375/2017, zejména:</w:t>
      </w:r>
    </w:p>
    <w:p w14:paraId="31D82F87" w14:textId="77777777" w:rsidR="00023C5D" w:rsidRPr="00023C5D" w:rsidRDefault="00023C5D" w:rsidP="00AE2BA0">
      <w:pPr>
        <w:spacing w:before="120" w:line="240" w:lineRule="atLeast"/>
        <w:ind w:left="426" w:firstLine="283"/>
        <w:jc w:val="both"/>
      </w:pPr>
      <w:r w:rsidRPr="00023C5D">
        <w:t> 1) Výstraha - nebezpečí elektřina</w:t>
      </w:r>
    </w:p>
    <w:p w14:paraId="4DA42303" w14:textId="77777777" w:rsidR="00023C5D" w:rsidRPr="00023C5D" w:rsidRDefault="00023C5D" w:rsidP="00AE2BA0">
      <w:pPr>
        <w:spacing w:before="120" w:line="240" w:lineRule="atLeast"/>
        <w:ind w:left="426" w:firstLine="283"/>
        <w:jc w:val="both"/>
      </w:pPr>
      <w:r w:rsidRPr="00023C5D">
        <w:t> 2) Nepovolaným vstup zakázán</w:t>
      </w:r>
    </w:p>
    <w:p w14:paraId="2CE0032E" w14:textId="77777777" w:rsidR="00023C5D" w:rsidRPr="00023C5D" w:rsidRDefault="00023C5D" w:rsidP="00AE2BA0">
      <w:pPr>
        <w:spacing w:before="120" w:line="240" w:lineRule="atLeast"/>
        <w:ind w:left="426" w:firstLine="283"/>
        <w:jc w:val="both"/>
      </w:pPr>
      <w:r w:rsidRPr="00023C5D">
        <w:t> 3) Zákaz výskytu otevřeného ohně</w:t>
      </w:r>
    </w:p>
    <w:p w14:paraId="28E6D46E" w14:textId="77777777" w:rsidR="00023C5D" w:rsidRPr="00023C5D" w:rsidRDefault="00023C5D" w:rsidP="00AE2BA0">
      <w:pPr>
        <w:spacing w:before="120" w:line="240" w:lineRule="atLeast"/>
        <w:ind w:left="426" w:firstLine="283"/>
        <w:jc w:val="both"/>
      </w:pPr>
      <w:r w:rsidRPr="00023C5D">
        <w:t> 4) Nehas vodou ani pěnovými přístroji</w:t>
      </w:r>
    </w:p>
    <w:p w14:paraId="3A7035D6" w14:textId="77777777" w:rsidR="00BB72E6" w:rsidRPr="00CD4ED1" w:rsidRDefault="00023C5D" w:rsidP="00AE2BA0">
      <w:pPr>
        <w:spacing w:before="120" w:line="240" w:lineRule="atLeast"/>
        <w:ind w:left="426" w:firstLine="283"/>
        <w:jc w:val="both"/>
        <w:rPr>
          <w:rFonts w:ascii="Helvetica" w:eastAsia="Times New Roman" w:hAnsi="Helvetica" w:cs="Helvetica"/>
          <w:color w:val="990033"/>
          <w:kern w:val="0"/>
          <w:lang w:eastAsia="cs-CZ" w:bidi="ar-SA"/>
        </w:rPr>
      </w:pPr>
      <w:r w:rsidRPr="00023C5D">
        <w:t>Výsledné konstrukční uspořádání musí být v souladu s požadavky ČSN 34 3085 ed. 2 Elektrická zařízení - Ustanovení pro zacházení s elektrickým zařízením při požárech nebo záplavách. Stavebník musí zajistit osobu pověřenou.</w:t>
      </w:r>
      <w:r w:rsidR="00BB72E6" w:rsidRPr="00BB72E6">
        <w:rPr>
          <w:rFonts w:ascii="Helvetica" w:eastAsia="Times New Roman" w:hAnsi="Helvetica" w:cs="Helvetica"/>
          <w:color w:val="990033"/>
          <w:kern w:val="0"/>
          <w:lang w:eastAsia="cs-CZ" w:bidi="ar-SA"/>
        </w:rPr>
        <w:t> </w:t>
      </w:r>
    </w:p>
    <w:sectPr w:rsidR="00BB72E6" w:rsidRPr="00CD4ED1" w:rsidSect="00FA2619">
      <w:headerReference w:type="default" r:id="rId12"/>
      <w:footerReference w:type="default" r:id="rId13"/>
      <w:footerReference w:type="first" r:id="rId14"/>
      <w:pgSz w:w="11906" w:h="16838"/>
      <w:pgMar w:top="993" w:right="991" w:bottom="1134" w:left="1276" w:header="708" w:footer="708" w:gutter="0"/>
      <w:cols w:space="708"/>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C7480" w14:textId="77777777" w:rsidR="000C1D8B" w:rsidRDefault="000C1D8B">
      <w:r>
        <w:separator/>
      </w:r>
    </w:p>
  </w:endnote>
  <w:endnote w:type="continuationSeparator" w:id="0">
    <w:p w14:paraId="6AAB1A78" w14:textId="77777777" w:rsidR="000C1D8B" w:rsidRDefault="000C1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BoldM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535E7" w14:textId="57FB482A" w:rsidR="009F1B31" w:rsidRPr="00FA2619" w:rsidRDefault="009F1B31" w:rsidP="00FA2619">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D767D" w14:textId="35D1D491" w:rsidR="009F1B31" w:rsidRPr="00FA2619" w:rsidRDefault="009F1B31" w:rsidP="00FA2619">
    <w:pPr>
      <w:pStyle w:val="Zpat"/>
      <w:jc w:val="both"/>
      <w:rPr>
        <w:rFonts w:cs="Arial"/>
        <w:b/>
        <w:bCs/>
        <w:sz w:val="20"/>
        <w:szCs w:val="20"/>
      </w:rPr>
    </w:pPr>
    <w:bookmarkStart w:id="3" w:name="_Hlk57617048"/>
    <w:bookmarkStart w:id="4" w:name="_Hlk57617049"/>
    <w:bookmarkStart w:id="5" w:name="_Hlk57617056"/>
    <w:bookmarkStart w:id="6" w:name="_Hlk57617057"/>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bookmarkEnd w:id="3"/>
    <w:bookmarkEnd w:id="4"/>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553F3" w14:textId="77777777" w:rsidR="000C1D8B" w:rsidRDefault="000C1D8B">
      <w:r>
        <w:separator/>
      </w:r>
    </w:p>
  </w:footnote>
  <w:footnote w:type="continuationSeparator" w:id="0">
    <w:p w14:paraId="6825CBF7" w14:textId="77777777" w:rsidR="000C1D8B" w:rsidRDefault="000C1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F438B" w14:textId="0FFEB36B" w:rsidR="009F1B31" w:rsidRPr="00923089" w:rsidRDefault="009F1B31" w:rsidP="00923089">
    <w:pPr>
      <w:pStyle w:val="Zhlav"/>
    </w:pPr>
    <w:r w:rsidRPr="00FA2619">
      <w:rPr>
        <w:noProof/>
      </w:rPr>
      <mc:AlternateContent>
        <mc:Choice Requires="wps">
          <w:drawing>
            <wp:anchor distT="0" distB="0" distL="114300" distR="114300" simplePos="0" relativeHeight="251660288" behindDoc="0" locked="0" layoutInCell="1" allowOverlap="1" wp14:anchorId="0DE5A613" wp14:editId="75989E75">
              <wp:simplePos x="0" y="0"/>
              <wp:positionH relativeFrom="column">
                <wp:posOffset>-10160</wp:posOffset>
              </wp:positionH>
              <wp:positionV relativeFrom="paragraph">
                <wp:posOffset>373380</wp:posOffset>
              </wp:positionV>
              <wp:extent cx="3593465" cy="339725"/>
              <wp:effectExtent l="0" t="0" r="0" b="3175"/>
              <wp:wrapNone/>
              <wp:docPr id="38" name="Textové pole 38"/>
              <wp:cNvGraphicFramePr/>
              <a:graphic xmlns:a="http://schemas.openxmlformats.org/drawingml/2006/main">
                <a:graphicData uri="http://schemas.microsoft.com/office/word/2010/wordprocessingShape">
                  <wps:wsp>
                    <wps:cNvSpPr txBox="1"/>
                    <wps:spPr>
                      <a:xfrm>
                        <a:off x="0" y="0"/>
                        <a:ext cx="3593465" cy="339725"/>
                      </a:xfrm>
                      <a:prstGeom prst="rect">
                        <a:avLst/>
                      </a:prstGeom>
                      <a:noFill/>
                      <a:ln w="6350">
                        <a:noFill/>
                      </a:ln>
                    </wps:spPr>
                    <wps:txbx>
                      <w:txbxContent>
                        <w:p w14:paraId="7554C38D" w14:textId="37675FB8" w:rsidR="009F1B31" w:rsidRPr="006933C3" w:rsidRDefault="006F60BF" w:rsidP="00FA2619">
                          <w:pPr>
                            <w:rPr>
                              <w:rFonts w:ascii="Arial" w:hAnsi="Arial" w:cs="Arial"/>
                              <w:b/>
                              <w:bCs/>
                            </w:rPr>
                          </w:pPr>
                          <w:r>
                            <w:rPr>
                              <w:rFonts w:ascii="Arial" w:hAnsi="Arial" w:cs="Arial"/>
                              <w:b/>
                              <w:bCs/>
                            </w:rPr>
                            <w:t>FVE VÚVeL - Brno - 89,64 kWp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DE5A613" id="_x0000_t202" coordsize="21600,21600" o:spt="202" path="m,l,21600r21600,l21600,xe">
              <v:stroke joinstyle="miter"/>
              <v:path gradientshapeok="t" o:connecttype="rect"/>
            </v:shapetype>
            <v:shape id="Textové pole 38" o:spid="_x0000_s1026" type="#_x0000_t202" style="position:absolute;margin-left:-.8pt;margin-top:29.4pt;width:282.95pt;height:2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" filled="f" stroked="f" strokeweight=".5pt">
              <v:textbox>
                <w:txbxContent>
                  <w:p w14:paraId="7554C38D" w14:textId="37675FB8" w:rsidR="009F1B31" w:rsidRPr="006933C3" w:rsidRDefault="006F60BF" w:rsidP="00FA2619">
                    <w:pPr>
                      <w:rPr>
                        <w:rFonts w:ascii="Arial" w:hAnsi="Arial" w:cs="Arial"/>
                        <w:b/>
                        <w:bCs/>
                      </w:rPr>
                    </w:pPr>
                    <w:r>
                      <w:rPr>
                        <w:rFonts w:ascii="Arial" w:hAnsi="Arial" w:cs="Arial"/>
                        <w:b/>
                        <w:bCs/>
                      </w:rPr>
                      <w:t>FVE VÚVeL - Brno - 89,64 kWp</w:t>
                    </w:r>
                  </w:p>
                </w:txbxContent>
              </v:textbox>
            </v:shape>
          </w:pict>
        </mc:Fallback>
      </mc:AlternateContent>
    </w:r>
    <w:r w:rsidRPr="00FA2619">
      <w:rPr>
        <w:noProof/>
      </w:rPr>
      <w:drawing>
        <wp:anchor distT="0" distB="0" distL="114300" distR="114300" simplePos="0" relativeHeight="251659264" behindDoc="1" locked="0" layoutInCell="1" allowOverlap="1" wp14:anchorId="08A902FC" wp14:editId="63BD2FEA">
          <wp:simplePos x="0" y="0"/>
          <wp:positionH relativeFrom="column">
            <wp:posOffset>-819150</wp:posOffset>
          </wp:positionH>
          <wp:positionV relativeFrom="paragraph">
            <wp:posOffset>-143510</wp:posOffset>
          </wp:positionV>
          <wp:extent cx="7559675" cy="1303020"/>
          <wp:effectExtent l="0" t="0" r="3175" b="0"/>
          <wp:wrapTight wrapText="bothSides">
            <wp:wrapPolygon edited="0">
              <wp:start x="0" y="0"/>
              <wp:lineTo x="0" y="21158"/>
              <wp:lineTo x="21555" y="21158"/>
              <wp:lineTo x="21555" y="0"/>
              <wp:lineTo x="0" y="0"/>
            </wp:wrapPolygon>
          </wp:wrapTight>
          <wp:docPr id="35" name="Obrázek 35" descr="C:\Users\Prucha\AppData\Local\Microsoft\Windows\INetCache\Content.Word\pkv_zahlav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ucha\AppData\Local\Microsoft\Windows\INetCache\Content.Word\pkv_zahlavi_2.jpg"/>
                  <pic:cNvPicPr>
                    <a:picLocks noChangeAspect="1" noChangeArrowheads="1"/>
                  </pic:cNvPicPr>
                </pic:nvPicPr>
                <pic:blipFill rotWithShape="1">
                  <a:blip r:embed="rId1">
                    <a:extLst>
                      <a:ext uri="{28A0092B-C50C-407E-A947-70E740481C1C}">
                        <a14:useLocalDpi xmlns:a14="http://schemas.microsoft.com/office/drawing/2010/main" val="0"/>
                      </a:ext>
                    </a:extLst>
                  </a:blip>
                  <a:srcRect b="87354"/>
                  <a:stretch/>
                </pic:blipFill>
                <pic:spPr bwMode="auto">
                  <a:xfrm>
                    <a:off x="0" y="0"/>
                    <a:ext cx="7559675"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lvl w:ilvl="0">
      <w:numFmt w:val="bullet"/>
      <w:lvlText w:val=""/>
      <w:lvlJc w:val="left"/>
      <w:pPr>
        <w:tabs>
          <w:tab w:val="num" w:pos="879"/>
        </w:tabs>
      </w:pPr>
      <w:rPr>
        <w:rFonts w:ascii="Symbol" w:hAnsi="Symbol"/>
      </w:rPr>
    </w:lvl>
  </w:abstractNum>
  <w:abstractNum w:abstractNumId="4" w15:restartNumberingAfterBreak="0">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C366AF2"/>
    <w:multiLevelType w:val="multilevel"/>
    <w:tmpl w:val="0F046572"/>
    <w:lvl w:ilvl="0">
      <w:start w:val="1"/>
      <w:numFmt w:val="none"/>
      <w:suff w:val="nothing"/>
      <w:lvlText w:val=""/>
      <w:lvlJc w:val="left"/>
      <w:pPr>
        <w:tabs>
          <w:tab w:val="num" w:pos="0"/>
        </w:tabs>
        <w:ind w:left="720" w:hanging="360"/>
      </w:pPr>
    </w:lvl>
    <w:lvl w:ilvl="1">
      <w:start w:val="1"/>
      <w:numFmt w:val="bullet"/>
      <w:lvlText w:val=""/>
      <w:lvlJc w:val="left"/>
      <w:pPr>
        <w:tabs>
          <w:tab w:val="num" w:pos="0"/>
        </w:tabs>
        <w:ind w:left="1080" w:hanging="360"/>
      </w:pPr>
      <w:rPr>
        <w:rFonts w:ascii="Symbol" w:hAnsi="Symbol" w:hint="default"/>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0" w15:restartNumberingAfterBreak="0">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11"/>
  </w:num>
  <w:num w:numId="8">
    <w:abstractNumId w:val="8"/>
  </w:num>
  <w:num w:numId="9">
    <w:abstractNumId w:val="5"/>
  </w:num>
  <w:num w:numId="10">
    <w:abstractNumId w:val="10"/>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A10"/>
    <w:rsid w:val="00000DC6"/>
    <w:rsid w:val="0000215C"/>
    <w:rsid w:val="00003A01"/>
    <w:rsid w:val="0000452A"/>
    <w:rsid w:val="000054C0"/>
    <w:rsid w:val="00006F8D"/>
    <w:rsid w:val="00012245"/>
    <w:rsid w:val="00013016"/>
    <w:rsid w:val="00013EA9"/>
    <w:rsid w:val="000153BD"/>
    <w:rsid w:val="00016B2D"/>
    <w:rsid w:val="00017324"/>
    <w:rsid w:val="00021E7F"/>
    <w:rsid w:val="00023C5D"/>
    <w:rsid w:val="000245FC"/>
    <w:rsid w:val="000301E3"/>
    <w:rsid w:val="00030614"/>
    <w:rsid w:val="00031534"/>
    <w:rsid w:val="00032695"/>
    <w:rsid w:val="000342C2"/>
    <w:rsid w:val="00034F77"/>
    <w:rsid w:val="00035721"/>
    <w:rsid w:val="00036067"/>
    <w:rsid w:val="0003626E"/>
    <w:rsid w:val="000379B1"/>
    <w:rsid w:val="00037A12"/>
    <w:rsid w:val="0004271D"/>
    <w:rsid w:val="00047E42"/>
    <w:rsid w:val="0005119B"/>
    <w:rsid w:val="000532AE"/>
    <w:rsid w:val="00054362"/>
    <w:rsid w:val="00054C26"/>
    <w:rsid w:val="00061FD8"/>
    <w:rsid w:val="0006322C"/>
    <w:rsid w:val="00066AEB"/>
    <w:rsid w:val="0007392F"/>
    <w:rsid w:val="000748B9"/>
    <w:rsid w:val="00074BC3"/>
    <w:rsid w:val="0008011C"/>
    <w:rsid w:val="000827B5"/>
    <w:rsid w:val="00086998"/>
    <w:rsid w:val="00086A23"/>
    <w:rsid w:val="00087DB7"/>
    <w:rsid w:val="00092547"/>
    <w:rsid w:val="00095F43"/>
    <w:rsid w:val="000A1852"/>
    <w:rsid w:val="000A31DA"/>
    <w:rsid w:val="000A37D5"/>
    <w:rsid w:val="000A560F"/>
    <w:rsid w:val="000A6840"/>
    <w:rsid w:val="000B12FD"/>
    <w:rsid w:val="000B1A10"/>
    <w:rsid w:val="000B2B09"/>
    <w:rsid w:val="000B2B46"/>
    <w:rsid w:val="000B3DCD"/>
    <w:rsid w:val="000C09BC"/>
    <w:rsid w:val="000C1D0D"/>
    <w:rsid w:val="000C1D8B"/>
    <w:rsid w:val="000C3277"/>
    <w:rsid w:val="000C3E3C"/>
    <w:rsid w:val="000C4576"/>
    <w:rsid w:val="000C72C4"/>
    <w:rsid w:val="000C7D20"/>
    <w:rsid w:val="000E40CF"/>
    <w:rsid w:val="000F5251"/>
    <w:rsid w:val="000F6932"/>
    <w:rsid w:val="00101504"/>
    <w:rsid w:val="00101700"/>
    <w:rsid w:val="00107F0B"/>
    <w:rsid w:val="00111A45"/>
    <w:rsid w:val="001124F5"/>
    <w:rsid w:val="00114746"/>
    <w:rsid w:val="00116302"/>
    <w:rsid w:val="00120A6B"/>
    <w:rsid w:val="00121C53"/>
    <w:rsid w:val="001241ED"/>
    <w:rsid w:val="00127E42"/>
    <w:rsid w:val="00130160"/>
    <w:rsid w:val="001313A5"/>
    <w:rsid w:val="00132710"/>
    <w:rsid w:val="001339A7"/>
    <w:rsid w:val="00133EFF"/>
    <w:rsid w:val="001379DD"/>
    <w:rsid w:val="001415B5"/>
    <w:rsid w:val="00146765"/>
    <w:rsid w:val="0014750E"/>
    <w:rsid w:val="00150CC5"/>
    <w:rsid w:val="00151704"/>
    <w:rsid w:val="00152672"/>
    <w:rsid w:val="00152979"/>
    <w:rsid w:val="00156E1B"/>
    <w:rsid w:val="00163349"/>
    <w:rsid w:val="0016391E"/>
    <w:rsid w:val="0016754D"/>
    <w:rsid w:val="001701B8"/>
    <w:rsid w:val="00172AD5"/>
    <w:rsid w:val="00173E0F"/>
    <w:rsid w:val="001759FD"/>
    <w:rsid w:val="001773F5"/>
    <w:rsid w:val="00177B38"/>
    <w:rsid w:val="00177E5D"/>
    <w:rsid w:val="001809AE"/>
    <w:rsid w:val="0018135A"/>
    <w:rsid w:val="0018140E"/>
    <w:rsid w:val="00181477"/>
    <w:rsid w:val="00184514"/>
    <w:rsid w:val="0018702A"/>
    <w:rsid w:val="0019039A"/>
    <w:rsid w:val="00190726"/>
    <w:rsid w:val="0019440B"/>
    <w:rsid w:val="00194908"/>
    <w:rsid w:val="001969BB"/>
    <w:rsid w:val="001A2510"/>
    <w:rsid w:val="001A2E26"/>
    <w:rsid w:val="001A5923"/>
    <w:rsid w:val="001A59C2"/>
    <w:rsid w:val="001A6018"/>
    <w:rsid w:val="001B0F9A"/>
    <w:rsid w:val="001B63B9"/>
    <w:rsid w:val="001B6ED2"/>
    <w:rsid w:val="001C26E7"/>
    <w:rsid w:val="001C39EF"/>
    <w:rsid w:val="001C564D"/>
    <w:rsid w:val="001C7B88"/>
    <w:rsid w:val="001D2FF0"/>
    <w:rsid w:val="001D3AA1"/>
    <w:rsid w:val="001D5626"/>
    <w:rsid w:val="001E47F4"/>
    <w:rsid w:val="001E79A9"/>
    <w:rsid w:val="001E7B4D"/>
    <w:rsid w:val="001F010C"/>
    <w:rsid w:val="001F028F"/>
    <w:rsid w:val="001F0935"/>
    <w:rsid w:val="001F4C16"/>
    <w:rsid w:val="001F5C07"/>
    <w:rsid w:val="001F6996"/>
    <w:rsid w:val="0020065F"/>
    <w:rsid w:val="002013AC"/>
    <w:rsid w:val="002049B8"/>
    <w:rsid w:val="002050F7"/>
    <w:rsid w:val="00205F08"/>
    <w:rsid w:val="002102E4"/>
    <w:rsid w:val="00216C63"/>
    <w:rsid w:val="002206AF"/>
    <w:rsid w:val="00220BAD"/>
    <w:rsid w:val="00227E67"/>
    <w:rsid w:val="002307E8"/>
    <w:rsid w:val="00231851"/>
    <w:rsid w:val="00236436"/>
    <w:rsid w:val="00236C77"/>
    <w:rsid w:val="00237048"/>
    <w:rsid w:val="0024225C"/>
    <w:rsid w:val="00242CA2"/>
    <w:rsid w:val="00242EDF"/>
    <w:rsid w:val="002473B8"/>
    <w:rsid w:val="00252EF6"/>
    <w:rsid w:val="0025516B"/>
    <w:rsid w:val="002552E6"/>
    <w:rsid w:val="002573B9"/>
    <w:rsid w:val="002573D1"/>
    <w:rsid w:val="00260A28"/>
    <w:rsid w:val="00264103"/>
    <w:rsid w:val="00265017"/>
    <w:rsid w:val="002702F2"/>
    <w:rsid w:val="00272511"/>
    <w:rsid w:val="0027604E"/>
    <w:rsid w:val="002766A7"/>
    <w:rsid w:val="00277BEC"/>
    <w:rsid w:val="00283FB0"/>
    <w:rsid w:val="002865DC"/>
    <w:rsid w:val="0028789A"/>
    <w:rsid w:val="00290BD4"/>
    <w:rsid w:val="00292A28"/>
    <w:rsid w:val="00293760"/>
    <w:rsid w:val="00293DEF"/>
    <w:rsid w:val="0029428F"/>
    <w:rsid w:val="00295F32"/>
    <w:rsid w:val="00296D08"/>
    <w:rsid w:val="00297866"/>
    <w:rsid w:val="002A2714"/>
    <w:rsid w:val="002A46D9"/>
    <w:rsid w:val="002A4C99"/>
    <w:rsid w:val="002A5415"/>
    <w:rsid w:val="002A7ACE"/>
    <w:rsid w:val="002B6309"/>
    <w:rsid w:val="002B7C6E"/>
    <w:rsid w:val="002B7F7B"/>
    <w:rsid w:val="002C2F77"/>
    <w:rsid w:val="002C62AD"/>
    <w:rsid w:val="002D13EC"/>
    <w:rsid w:val="002D156F"/>
    <w:rsid w:val="002E1FC2"/>
    <w:rsid w:val="002E49D7"/>
    <w:rsid w:val="002E649A"/>
    <w:rsid w:val="002F0EA1"/>
    <w:rsid w:val="002F1B6A"/>
    <w:rsid w:val="002F21A4"/>
    <w:rsid w:val="002F5E49"/>
    <w:rsid w:val="002F617E"/>
    <w:rsid w:val="002F6A29"/>
    <w:rsid w:val="00301B56"/>
    <w:rsid w:val="00301C6C"/>
    <w:rsid w:val="00304306"/>
    <w:rsid w:val="00305C79"/>
    <w:rsid w:val="0030648A"/>
    <w:rsid w:val="00310A05"/>
    <w:rsid w:val="00311F6D"/>
    <w:rsid w:val="00313A33"/>
    <w:rsid w:val="00314285"/>
    <w:rsid w:val="003152AE"/>
    <w:rsid w:val="00321B26"/>
    <w:rsid w:val="00322374"/>
    <w:rsid w:val="00330B7C"/>
    <w:rsid w:val="00341202"/>
    <w:rsid w:val="00343236"/>
    <w:rsid w:val="00345CC1"/>
    <w:rsid w:val="003476AE"/>
    <w:rsid w:val="003479D5"/>
    <w:rsid w:val="00351CB1"/>
    <w:rsid w:val="00353BF0"/>
    <w:rsid w:val="00354507"/>
    <w:rsid w:val="00361727"/>
    <w:rsid w:val="0036574F"/>
    <w:rsid w:val="00367D6A"/>
    <w:rsid w:val="00372AF9"/>
    <w:rsid w:val="0037311A"/>
    <w:rsid w:val="00373A83"/>
    <w:rsid w:val="00381F30"/>
    <w:rsid w:val="003833EA"/>
    <w:rsid w:val="003851D6"/>
    <w:rsid w:val="00390CC6"/>
    <w:rsid w:val="003A2A92"/>
    <w:rsid w:val="003A4967"/>
    <w:rsid w:val="003B0BD2"/>
    <w:rsid w:val="003B1F9B"/>
    <w:rsid w:val="003B22B6"/>
    <w:rsid w:val="003B3528"/>
    <w:rsid w:val="003B4364"/>
    <w:rsid w:val="003B6F0F"/>
    <w:rsid w:val="003C03A3"/>
    <w:rsid w:val="003C0D03"/>
    <w:rsid w:val="003C1A8E"/>
    <w:rsid w:val="003C1ECF"/>
    <w:rsid w:val="003C1EE7"/>
    <w:rsid w:val="003C2036"/>
    <w:rsid w:val="003C2DF8"/>
    <w:rsid w:val="003C4420"/>
    <w:rsid w:val="003C4E1B"/>
    <w:rsid w:val="003C790D"/>
    <w:rsid w:val="003D02B2"/>
    <w:rsid w:val="003D2FBF"/>
    <w:rsid w:val="003D467C"/>
    <w:rsid w:val="003D78D4"/>
    <w:rsid w:val="003E044A"/>
    <w:rsid w:val="003E1296"/>
    <w:rsid w:val="003E2F17"/>
    <w:rsid w:val="003E3973"/>
    <w:rsid w:val="003E5979"/>
    <w:rsid w:val="003E7FB1"/>
    <w:rsid w:val="003F1772"/>
    <w:rsid w:val="003F17C7"/>
    <w:rsid w:val="003F786E"/>
    <w:rsid w:val="003F7C99"/>
    <w:rsid w:val="00402090"/>
    <w:rsid w:val="0040293C"/>
    <w:rsid w:val="00403DA7"/>
    <w:rsid w:val="00403EA6"/>
    <w:rsid w:val="0040421E"/>
    <w:rsid w:val="00404A12"/>
    <w:rsid w:val="00411E10"/>
    <w:rsid w:val="004120C6"/>
    <w:rsid w:val="004130CF"/>
    <w:rsid w:val="00413499"/>
    <w:rsid w:val="00417EB6"/>
    <w:rsid w:val="004222C6"/>
    <w:rsid w:val="0042582B"/>
    <w:rsid w:val="00426DF4"/>
    <w:rsid w:val="00430321"/>
    <w:rsid w:val="00431216"/>
    <w:rsid w:val="00434CB0"/>
    <w:rsid w:val="004365EE"/>
    <w:rsid w:val="00444D63"/>
    <w:rsid w:val="00446688"/>
    <w:rsid w:val="00446F3B"/>
    <w:rsid w:val="004522EC"/>
    <w:rsid w:val="00453826"/>
    <w:rsid w:val="004539D1"/>
    <w:rsid w:val="004555E8"/>
    <w:rsid w:val="004558D5"/>
    <w:rsid w:val="00455CB0"/>
    <w:rsid w:val="004578CA"/>
    <w:rsid w:val="00464381"/>
    <w:rsid w:val="00466488"/>
    <w:rsid w:val="00467495"/>
    <w:rsid w:val="00470966"/>
    <w:rsid w:val="0047234F"/>
    <w:rsid w:val="004724B4"/>
    <w:rsid w:val="004725C9"/>
    <w:rsid w:val="00480EB4"/>
    <w:rsid w:val="00481FE8"/>
    <w:rsid w:val="0048354B"/>
    <w:rsid w:val="00486774"/>
    <w:rsid w:val="00486D62"/>
    <w:rsid w:val="00491014"/>
    <w:rsid w:val="004925E3"/>
    <w:rsid w:val="00492F7E"/>
    <w:rsid w:val="0049369E"/>
    <w:rsid w:val="00493871"/>
    <w:rsid w:val="00493A4C"/>
    <w:rsid w:val="00495AF8"/>
    <w:rsid w:val="004963DD"/>
    <w:rsid w:val="00496E90"/>
    <w:rsid w:val="004A04D1"/>
    <w:rsid w:val="004A1410"/>
    <w:rsid w:val="004A1580"/>
    <w:rsid w:val="004A1E63"/>
    <w:rsid w:val="004A271D"/>
    <w:rsid w:val="004A3A3E"/>
    <w:rsid w:val="004A7BF1"/>
    <w:rsid w:val="004A7E3D"/>
    <w:rsid w:val="004B2597"/>
    <w:rsid w:val="004B2A12"/>
    <w:rsid w:val="004B2D21"/>
    <w:rsid w:val="004B2FD0"/>
    <w:rsid w:val="004B3E67"/>
    <w:rsid w:val="004B4219"/>
    <w:rsid w:val="004B50C8"/>
    <w:rsid w:val="004C2293"/>
    <w:rsid w:val="004C3846"/>
    <w:rsid w:val="004C4F6C"/>
    <w:rsid w:val="004D0194"/>
    <w:rsid w:val="004D213C"/>
    <w:rsid w:val="004D21B8"/>
    <w:rsid w:val="004D51F0"/>
    <w:rsid w:val="004D7783"/>
    <w:rsid w:val="004E3AA6"/>
    <w:rsid w:val="004E4D65"/>
    <w:rsid w:val="004E7304"/>
    <w:rsid w:val="004F0817"/>
    <w:rsid w:val="004F0D32"/>
    <w:rsid w:val="004F4B7D"/>
    <w:rsid w:val="00503427"/>
    <w:rsid w:val="00510543"/>
    <w:rsid w:val="00511090"/>
    <w:rsid w:val="005114F4"/>
    <w:rsid w:val="00511932"/>
    <w:rsid w:val="00512BCD"/>
    <w:rsid w:val="00513168"/>
    <w:rsid w:val="00514869"/>
    <w:rsid w:val="005176CA"/>
    <w:rsid w:val="005204EA"/>
    <w:rsid w:val="0052191D"/>
    <w:rsid w:val="00524603"/>
    <w:rsid w:val="0052478F"/>
    <w:rsid w:val="0052506C"/>
    <w:rsid w:val="005258AF"/>
    <w:rsid w:val="00526C38"/>
    <w:rsid w:val="00531C89"/>
    <w:rsid w:val="00535301"/>
    <w:rsid w:val="00536541"/>
    <w:rsid w:val="0053785A"/>
    <w:rsid w:val="00541C0D"/>
    <w:rsid w:val="005423DC"/>
    <w:rsid w:val="00542E22"/>
    <w:rsid w:val="00543E36"/>
    <w:rsid w:val="00543E8B"/>
    <w:rsid w:val="0054490E"/>
    <w:rsid w:val="00546164"/>
    <w:rsid w:val="00546E9D"/>
    <w:rsid w:val="00547B45"/>
    <w:rsid w:val="0055113C"/>
    <w:rsid w:val="005516D0"/>
    <w:rsid w:val="00551F4F"/>
    <w:rsid w:val="0055302C"/>
    <w:rsid w:val="0055446B"/>
    <w:rsid w:val="00556D7B"/>
    <w:rsid w:val="00563999"/>
    <w:rsid w:val="005702A9"/>
    <w:rsid w:val="00570DC4"/>
    <w:rsid w:val="00571767"/>
    <w:rsid w:val="00571E53"/>
    <w:rsid w:val="0057302C"/>
    <w:rsid w:val="00575CF3"/>
    <w:rsid w:val="005764DE"/>
    <w:rsid w:val="00576A5B"/>
    <w:rsid w:val="00576D25"/>
    <w:rsid w:val="00577819"/>
    <w:rsid w:val="005812E1"/>
    <w:rsid w:val="00583F68"/>
    <w:rsid w:val="005845E0"/>
    <w:rsid w:val="005858B1"/>
    <w:rsid w:val="00585F67"/>
    <w:rsid w:val="00586E53"/>
    <w:rsid w:val="005927EE"/>
    <w:rsid w:val="0059280B"/>
    <w:rsid w:val="005969C9"/>
    <w:rsid w:val="005976B9"/>
    <w:rsid w:val="00597708"/>
    <w:rsid w:val="005A1EBF"/>
    <w:rsid w:val="005A20B6"/>
    <w:rsid w:val="005A3C96"/>
    <w:rsid w:val="005A76E1"/>
    <w:rsid w:val="005A78AD"/>
    <w:rsid w:val="005B3360"/>
    <w:rsid w:val="005B37D7"/>
    <w:rsid w:val="005B5E41"/>
    <w:rsid w:val="005B7C49"/>
    <w:rsid w:val="005C2729"/>
    <w:rsid w:val="005C40DD"/>
    <w:rsid w:val="005D1565"/>
    <w:rsid w:val="005D618E"/>
    <w:rsid w:val="005D69F1"/>
    <w:rsid w:val="005D72B7"/>
    <w:rsid w:val="005D72BA"/>
    <w:rsid w:val="005E1549"/>
    <w:rsid w:val="005E1AF9"/>
    <w:rsid w:val="005E22B5"/>
    <w:rsid w:val="005E234D"/>
    <w:rsid w:val="005E2A1F"/>
    <w:rsid w:val="005E2A41"/>
    <w:rsid w:val="005F088D"/>
    <w:rsid w:val="005F4245"/>
    <w:rsid w:val="005F6928"/>
    <w:rsid w:val="005F74AE"/>
    <w:rsid w:val="00605D34"/>
    <w:rsid w:val="0061032C"/>
    <w:rsid w:val="00611DFA"/>
    <w:rsid w:val="00612F46"/>
    <w:rsid w:val="006134DB"/>
    <w:rsid w:val="00613FA5"/>
    <w:rsid w:val="00614685"/>
    <w:rsid w:val="006149B4"/>
    <w:rsid w:val="00615406"/>
    <w:rsid w:val="00620C4C"/>
    <w:rsid w:val="0063217C"/>
    <w:rsid w:val="00632F36"/>
    <w:rsid w:val="00636056"/>
    <w:rsid w:val="006416F7"/>
    <w:rsid w:val="00642A7A"/>
    <w:rsid w:val="006434B4"/>
    <w:rsid w:val="00653196"/>
    <w:rsid w:val="00653551"/>
    <w:rsid w:val="006539D4"/>
    <w:rsid w:val="0066065E"/>
    <w:rsid w:val="00663E15"/>
    <w:rsid w:val="00666ACD"/>
    <w:rsid w:val="0066739A"/>
    <w:rsid w:val="00670E02"/>
    <w:rsid w:val="00671990"/>
    <w:rsid w:val="006723F6"/>
    <w:rsid w:val="006744BC"/>
    <w:rsid w:val="006747ED"/>
    <w:rsid w:val="00674F9D"/>
    <w:rsid w:val="006759AB"/>
    <w:rsid w:val="00680BDB"/>
    <w:rsid w:val="00687B30"/>
    <w:rsid w:val="00690B8E"/>
    <w:rsid w:val="0069245C"/>
    <w:rsid w:val="006976DF"/>
    <w:rsid w:val="00697A94"/>
    <w:rsid w:val="006A1334"/>
    <w:rsid w:val="006A2675"/>
    <w:rsid w:val="006A358A"/>
    <w:rsid w:val="006A5FDA"/>
    <w:rsid w:val="006A6D19"/>
    <w:rsid w:val="006A75B6"/>
    <w:rsid w:val="006B05A1"/>
    <w:rsid w:val="006B70D0"/>
    <w:rsid w:val="006C1D22"/>
    <w:rsid w:val="006C399A"/>
    <w:rsid w:val="006C3CAE"/>
    <w:rsid w:val="006D290B"/>
    <w:rsid w:val="006D7CC2"/>
    <w:rsid w:val="006E3715"/>
    <w:rsid w:val="006E50C6"/>
    <w:rsid w:val="006E5790"/>
    <w:rsid w:val="006E57D1"/>
    <w:rsid w:val="006E729C"/>
    <w:rsid w:val="006F4472"/>
    <w:rsid w:val="006F4B70"/>
    <w:rsid w:val="006F60BF"/>
    <w:rsid w:val="006F6CED"/>
    <w:rsid w:val="00701372"/>
    <w:rsid w:val="00707E91"/>
    <w:rsid w:val="00711B8C"/>
    <w:rsid w:val="007133BD"/>
    <w:rsid w:val="007142D6"/>
    <w:rsid w:val="00714F05"/>
    <w:rsid w:val="00716EEA"/>
    <w:rsid w:val="007209D7"/>
    <w:rsid w:val="007215F0"/>
    <w:rsid w:val="007220A3"/>
    <w:rsid w:val="0072306E"/>
    <w:rsid w:val="00723BAC"/>
    <w:rsid w:val="007258A4"/>
    <w:rsid w:val="00727AE3"/>
    <w:rsid w:val="007300E0"/>
    <w:rsid w:val="007337F1"/>
    <w:rsid w:val="0073381F"/>
    <w:rsid w:val="0073419A"/>
    <w:rsid w:val="0073456B"/>
    <w:rsid w:val="00734CE4"/>
    <w:rsid w:val="007357E8"/>
    <w:rsid w:val="00736C33"/>
    <w:rsid w:val="00737A7A"/>
    <w:rsid w:val="00737F21"/>
    <w:rsid w:val="00741880"/>
    <w:rsid w:val="0074500C"/>
    <w:rsid w:val="00750828"/>
    <w:rsid w:val="00751810"/>
    <w:rsid w:val="00752585"/>
    <w:rsid w:val="007557EB"/>
    <w:rsid w:val="00756C24"/>
    <w:rsid w:val="0075702D"/>
    <w:rsid w:val="00757C52"/>
    <w:rsid w:val="00760726"/>
    <w:rsid w:val="00763828"/>
    <w:rsid w:val="00766A53"/>
    <w:rsid w:val="00767B51"/>
    <w:rsid w:val="00773ABA"/>
    <w:rsid w:val="00775277"/>
    <w:rsid w:val="00780824"/>
    <w:rsid w:val="00781148"/>
    <w:rsid w:val="007815A8"/>
    <w:rsid w:val="00784858"/>
    <w:rsid w:val="007904B2"/>
    <w:rsid w:val="0079239D"/>
    <w:rsid w:val="007944E4"/>
    <w:rsid w:val="00795047"/>
    <w:rsid w:val="007A006A"/>
    <w:rsid w:val="007A4701"/>
    <w:rsid w:val="007A4F38"/>
    <w:rsid w:val="007A778F"/>
    <w:rsid w:val="007A7ACC"/>
    <w:rsid w:val="007B01AB"/>
    <w:rsid w:val="007B1BD9"/>
    <w:rsid w:val="007B39A7"/>
    <w:rsid w:val="007B4CC6"/>
    <w:rsid w:val="007B4EE8"/>
    <w:rsid w:val="007B744F"/>
    <w:rsid w:val="007C1605"/>
    <w:rsid w:val="007C4B35"/>
    <w:rsid w:val="007C7DC7"/>
    <w:rsid w:val="007D1664"/>
    <w:rsid w:val="007D1D52"/>
    <w:rsid w:val="007D53CC"/>
    <w:rsid w:val="007D7729"/>
    <w:rsid w:val="007E51E3"/>
    <w:rsid w:val="007E5770"/>
    <w:rsid w:val="007E6A70"/>
    <w:rsid w:val="007E7D62"/>
    <w:rsid w:val="007F170A"/>
    <w:rsid w:val="007F2A02"/>
    <w:rsid w:val="007F4B41"/>
    <w:rsid w:val="007F4CC9"/>
    <w:rsid w:val="007F552D"/>
    <w:rsid w:val="007F558A"/>
    <w:rsid w:val="007F5AAD"/>
    <w:rsid w:val="007F7D7D"/>
    <w:rsid w:val="0080303A"/>
    <w:rsid w:val="00806E16"/>
    <w:rsid w:val="00806F9B"/>
    <w:rsid w:val="00807D3D"/>
    <w:rsid w:val="008117FE"/>
    <w:rsid w:val="008178DA"/>
    <w:rsid w:val="00822255"/>
    <w:rsid w:val="00831DEE"/>
    <w:rsid w:val="00832482"/>
    <w:rsid w:val="00832CEF"/>
    <w:rsid w:val="00832E00"/>
    <w:rsid w:val="00837459"/>
    <w:rsid w:val="008376A3"/>
    <w:rsid w:val="00837901"/>
    <w:rsid w:val="00845586"/>
    <w:rsid w:val="00850E9B"/>
    <w:rsid w:val="0085233D"/>
    <w:rsid w:val="008523DF"/>
    <w:rsid w:val="008532C1"/>
    <w:rsid w:val="0085386F"/>
    <w:rsid w:val="00854747"/>
    <w:rsid w:val="008549E3"/>
    <w:rsid w:val="00855970"/>
    <w:rsid w:val="008570AA"/>
    <w:rsid w:val="00860432"/>
    <w:rsid w:val="008611A9"/>
    <w:rsid w:val="00863F9F"/>
    <w:rsid w:val="008669AE"/>
    <w:rsid w:val="00867D18"/>
    <w:rsid w:val="00870611"/>
    <w:rsid w:val="00870C2A"/>
    <w:rsid w:val="00873D57"/>
    <w:rsid w:val="00874DD8"/>
    <w:rsid w:val="008750E8"/>
    <w:rsid w:val="00876477"/>
    <w:rsid w:val="00883029"/>
    <w:rsid w:val="00883C38"/>
    <w:rsid w:val="00884646"/>
    <w:rsid w:val="0088488A"/>
    <w:rsid w:val="008859FA"/>
    <w:rsid w:val="00886DEF"/>
    <w:rsid w:val="00891430"/>
    <w:rsid w:val="0089151D"/>
    <w:rsid w:val="008939F6"/>
    <w:rsid w:val="00894FB9"/>
    <w:rsid w:val="0089764E"/>
    <w:rsid w:val="008A07B3"/>
    <w:rsid w:val="008A153A"/>
    <w:rsid w:val="008A3B72"/>
    <w:rsid w:val="008A5DD3"/>
    <w:rsid w:val="008A7728"/>
    <w:rsid w:val="008B12D9"/>
    <w:rsid w:val="008B35BD"/>
    <w:rsid w:val="008B3812"/>
    <w:rsid w:val="008B41D4"/>
    <w:rsid w:val="008B6CEB"/>
    <w:rsid w:val="008C165D"/>
    <w:rsid w:val="008C3142"/>
    <w:rsid w:val="008C4E5B"/>
    <w:rsid w:val="008C7D4B"/>
    <w:rsid w:val="008D2A20"/>
    <w:rsid w:val="008D321C"/>
    <w:rsid w:val="008D402D"/>
    <w:rsid w:val="008D5055"/>
    <w:rsid w:val="008D78B4"/>
    <w:rsid w:val="008E0155"/>
    <w:rsid w:val="008E1F8D"/>
    <w:rsid w:val="008E2293"/>
    <w:rsid w:val="008E294B"/>
    <w:rsid w:val="008F08F8"/>
    <w:rsid w:val="008F0B2D"/>
    <w:rsid w:val="008F19D3"/>
    <w:rsid w:val="008F25F5"/>
    <w:rsid w:val="008F3E02"/>
    <w:rsid w:val="008F4137"/>
    <w:rsid w:val="008F4339"/>
    <w:rsid w:val="008F5FC4"/>
    <w:rsid w:val="008F649D"/>
    <w:rsid w:val="008F68D2"/>
    <w:rsid w:val="009040BF"/>
    <w:rsid w:val="00907B54"/>
    <w:rsid w:val="00907EB8"/>
    <w:rsid w:val="0091070E"/>
    <w:rsid w:val="009125AC"/>
    <w:rsid w:val="00912C8E"/>
    <w:rsid w:val="0091356C"/>
    <w:rsid w:val="00915C51"/>
    <w:rsid w:val="00915E0D"/>
    <w:rsid w:val="00916858"/>
    <w:rsid w:val="009224FC"/>
    <w:rsid w:val="00923089"/>
    <w:rsid w:val="00934EA0"/>
    <w:rsid w:val="0093733A"/>
    <w:rsid w:val="009379DA"/>
    <w:rsid w:val="00937CC8"/>
    <w:rsid w:val="009426CB"/>
    <w:rsid w:val="00943D5F"/>
    <w:rsid w:val="00946379"/>
    <w:rsid w:val="00947A32"/>
    <w:rsid w:val="00950752"/>
    <w:rsid w:val="009514C2"/>
    <w:rsid w:val="00951F77"/>
    <w:rsid w:val="00952ADD"/>
    <w:rsid w:val="00960E4A"/>
    <w:rsid w:val="0096395A"/>
    <w:rsid w:val="00965A10"/>
    <w:rsid w:val="00965F0C"/>
    <w:rsid w:val="0096763B"/>
    <w:rsid w:val="00970A97"/>
    <w:rsid w:val="00970EF0"/>
    <w:rsid w:val="00971019"/>
    <w:rsid w:val="00974C3F"/>
    <w:rsid w:val="0097563E"/>
    <w:rsid w:val="00975F61"/>
    <w:rsid w:val="00977484"/>
    <w:rsid w:val="00985901"/>
    <w:rsid w:val="0098607C"/>
    <w:rsid w:val="00987304"/>
    <w:rsid w:val="009A0466"/>
    <w:rsid w:val="009A2900"/>
    <w:rsid w:val="009A5208"/>
    <w:rsid w:val="009A64A9"/>
    <w:rsid w:val="009A78BE"/>
    <w:rsid w:val="009B306F"/>
    <w:rsid w:val="009B4088"/>
    <w:rsid w:val="009B5379"/>
    <w:rsid w:val="009B5636"/>
    <w:rsid w:val="009C396F"/>
    <w:rsid w:val="009C4537"/>
    <w:rsid w:val="009C55A0"/>
    <w:rsid w:val="009D1C8C"/>
    <w:rsid w:val="009D34C9"/>
    <w:rsid w:val="009D3AA0"/>
    <w:rsid w:val="009D4FFB"/>
    <w:rsid w:val="009D7898"/>
    <w:rsid w:val="009E46F1"/>
    <w:rsid w:val="009E4E43"/>
    <w:rsid w:val="009F1876"/>
    <w:rsid w:val="009F1B31"/>
    <w:rsid w:val="009F47AA"/>
    <w:rsid w:val="009F488E"/>
    <w:rsid w:val="009F5457"/>
    <w:rsid w:val="009F54FE"/>
    <w:rsid w:val="009F55F0"/>
    <w:rsid w:val="00A00C4F"/>
    <w:rsid w:val="00A00DC7"/>
    <w:rsid w:val="00A01734"/>
    <w:rsid w:val="00A02E6B"/>
    <w:rsid w:val="00A04D82"/>
    <w:rsid w:val="00A05FCA"/>
    <w:rsid w:val="00A10FDF"/>
    <w:rsid w:val="00A110A2"/>
    <w:rsid w:val="00A14560"/>
    <w:rsid w:val="00A15370"/>
    <w:rsid w:val="00A2170A"/>
    <w:rsid w:val="00A223C8"/>
    <w:rsid w:val="00A2421F"/>
    <w:rsid w:val="00A24D02"/>
    <w:rsid w:val="00A26992"/>
    <w:rsid w:val="00A31862"/>
    <w:rsid w:val="00A33570"/>
    <w:rsid w:val="00A337D7"/>
    <w:rsid w:val="00A33C29"/>
    <w:rsid w:val="00A3529E"/>
    <w:rsid w:val="00A429AD"/>
    <w:rsid w:val="00A43884"/>
    <w:rsid w:val="00A444D4"/>
    <w:rsid w:val="00A475FF"/>
    <w:rsid w:val="00A52E83"/>
    <w:rsid w:val="00A55893"/>
    <w:rsid w:val="00A55A0D"/>
    <w:rsid w:val="00A61BA4"/>
    <w:rsid w:val="00A63245"/>
    <w:rsid w:val="00A63EA0"/>
    <w:rsid w:val="00A65863"/>
    <w:rsid w:val="00A77DBE"/>
    <w:rsid w:val="00A8140D"/>
    <w:rsid w:val="00A8155F"/>
    <w:rsid w:val="00A83EF9"/>
    <w:rsid w:val="00A85D2A"/>
    <w:rsid w:val="00A868B4"/>
    <w:rsid w:val="00A904C4"/>
    <w:rsid w:val="00A914EE"/>
    <w:rsid w:val="00A91710"/>
    <w:rsid w:val="00A92594"/>
    <w:rsid w:val="00A93F92"/>
    <w:rsid w:val="00A96136"/>
    <w:rsid w:val="00AA1A54"/>
    <w:rsid w:val="00AA3363"/>
    <w:rsid w:val="00AA5E20"/>
    <w:rsid w:val="00AA678D"/>
    <w:rsid w:val="00AA7398"/>
    <w:rsid w:val="00AB12C7"/>
    <w:rsid w:val="00AB29DB"/>
    <w:rsid w:val="00AB504F"/>
    <w:rsid w:val="00AB554C"/>
    <w:rsid w:val="00AB5F56"/>
    <w:rsid w:val="00AB6C3C"/>
    <w:rsid w:val="00AB7938"/>
    <w:rsid w:val="00AC4925"/>
    <w:rsid w:val="00AC678B"/>
    <w:rsid w:val="00AC72BE"/>
    <w:rsid w:val="00AC7DBB"/>
    <w:rsid w:val="00AD34C6"/>
    <w:rsid w:val="00AD37A3"/>
    <w:rsid w:val="00AD380B"/>
    <w:rsid w:val="00AD4566"/>
    <w:rsid w:val="00AD5B03"/>
    <w:rsid w:val="00AD65EE"/>
    <w:rsid w:val="00AD6B03"/>
    <w:rsid w:val="00AE0015"/>
    <w:rsid w:val="00AE2BA0"/>
    <w:rsid w:val="00AE3DAF"/>
    <w:rsid w:val="00AE75C5"/>
    <w:rsid w:val="00AF2335"/>
    <w:rsid w:val="00AF293D"/>
    <w:rsid w:val="00AF4CE8"/>
    <w:rsid w:val="00AF5BE3"/>
    <w:rsid w:val="00AF5F69"/>
    <w:rsid w:val="00B00C20"/>
    <w:rsid w:val="00B04940"/>
    <w:rsid w:val="00B05062"/>
    <w:rsid w:val="00B053D4"/>
    <w:rsid w:val="00B053FB"/>
    <w:rsid w:val="00B05514"/>
    <w:rsid w:val="00B05776"/>
    <w:rsid w:val="00B06BAC"/>
    <w:rsid w:val="00B06DD8"/>
    <w:rsid w:val="00B071FA"/>
    <w:rsid w:val="00B113DF"/>
    <w:rsid w:val="00B11EC5"/>
    <w:rsid w:val="00B13F69"/>
    <w:rsid w:val="00B20609"/>
    <w:rsid w:val="00B208AF"/>
    <w:rsid w:val="00B22934"/>
    <w:rsid w:val="00B22BB4"/>
    <w:rsid w:val="00B22E51"/>
    <w:rsid w:val="00B27BEE"/>
    <w:rsid w:val="00B3072F"/>
    <w:rsid w:val="00B32D61"/>
    <w:rsid w:val="00B33AE8"/>
    <w:rsid w:val="00B34008"/>
    <w:rsid w:val="00B34A7B"/>
    <w:rsid w:val="00B35C19"/>
    <w:rsid w:val="00B36A79"/>
    <w:rsid w:val="00B37174"/>
    <w:rsid w:val="00B42E48"/>
    <w:rsid w:val="00B435B7"/>
    <w:rsid w:val="00B43D54"/>
    <w:rsid w:val="00B46B78"/>
    <w:rsid w:val="00B47DA3"/>
    <w:rsid w:val="00B52041"/>
    <w:rsid w:val="00B53D87"/>
    <w:rsid w:val="00B540CB"/>
    <w:rsid w:val="00B55F57"/>
    <w:rsid w:val="00B62425"/>
    <w:rsid w:val="00B648CA"/>
    <w:rsid w:val="00B65BFC"/>
    <w:rsid w:val="00B700A4"/>
    <w:rsid w:val="00B701C8"/>
    <w:rsid w:val="00B75E82"/>
    <w:rsid w:val="00B80ECC"/>
    <w:rsid w:val="00B842B7"/>
    <w:rsid w:val="00B869C7"/>
    <w:rsid w:val="00B93499"/>
    <w:rsid w:val="00B93798"/>
    <w:rsid w:val="00B95F87"/>
    <w:rsid w:val="00B967F3"/>
    <w:rsid w:val="00BA1BD7"/>
    <w:rsid w:val="00BA2C2E"/>
    <w:rsid w:val="00BA30E8"/>
    <w:rsid w:val="00BA418F"/>
    <w:rsid w:val="00BA42AE"/>
    <w:rsid w:val="00BA49CC"/>
    <w:rsid w:val="00BA4E20"/>
    <w:rsid w:val="00BA6ED1"/>
    <w:rsid w:val="00BA7B22"/>
    <w:rsid w:val="00BB234E"/>
    <w:rsid w:val="00BB4459"/>
    <w:rsid w:val="00BB4F4B"/>
    <w:rsid w:val="00BB72E6"/>
    <w:rsid w:val="00BC36D8"/>
    <w:rsid w:val="00BC6708"/>
    <w:rsid w:val="00BD0605"/>
    <w:rsid w:val="00BD070A"/>
    <w:rsid w:val="00BD19A4"/>
    <w:rsid w:val="00BD3A75"/>
    <w:rsid w:val="00BD428F"/>
    <w:rsid w:val="00BD445D"/>
    <w:rsid w:val="00BD5C30"/>
    <w:rsid w:val="00BE023E"/>
    <w:rsid w:val="00BE3143"/>
    <w:rsid w:val="00BE45BC"/>
    <w:rsid w:val="00BE469C"/>
    <w:rsid w:val="00BE482A"/>
    <w:rsid w:val="00BF0898"/>
    <w:rsid w:val="00BF1BA9"/>
    <w:rsid w:val="00BF2557"/>
    <w:rsid w:val="00BF4C88"/>
    <w:rsid w:val="00BF7C79"/>
    <w:rsid w:val="00C00344"/>
    <w:rsid w:val="00C00952"/>
    <w:rsid w:val="00C01CB8"/>
    <w:rsid w:val="00C032C3"/>
    <w:rsid w:val="00C03B12"/>
    <w:rsid w:val="00C06970"/>
    <w:rsid w:val="00C10501"/>
    <w:rsid w:val="00C10C56"/>
    <w:rsid w:val="00C13F7F"/>
    <w:rsid w:val="00C13FBD"/>
    <w:rsid w:val="00C22AFF"/>
    <w:rsid w:val="00C22E11"/>
    <w:rsid w:val="00C23443"/>
    <w:rsid w:val="00C23649"/>
    <w:rsid w:val="00C23949"/>
    <w:rsid w:val="00C252D8"/>
    <w:rsid w:val="00C27EE2"/>
    <w:rsid w:val="00C27F96"/>
    <w:rsid w:val="00C30A68"/>
    <w:rsid w:val="00C31C0B"/>
    <w:rsid w:val="00C3387E"/>
    <w:rsid w:val="00C36780"/>
    <w:rsid w:val="00C37B75"/>
    <w:rsid w:val="00C4540E"/>
    <w:rsid w:val="00C45E2F"/>
    <w:rsid w:val="00C46831"/>
    <w:rsid w:val="00C53A8A"/>
    <w:rsid w:val="00C54017"/>
    <w:rsid w:val="00C55A38"/>
    <w:rsid w:val="00C60592"/>
    <w:rsid w:val="00C65C92"/>
    <w:rsid w:val="00C6666F"/>
    <w:rsid w:val="00C679BF"/>
    <w:rsid w:val="00C67EB1"/>
    <w:rsid w:val="00C7060A"/>
    <w:rsid w:val="00C74824"/>
    <w:rsid w:val="00C75F76"/>
    <w:rsid w:val="00C76011"/>
    <w:rsid w:val="00C81981"/>
    <w:rsid w:val="00C838F3"/>
    <w:rsid w:val="00C841DE"/>
    <w:rsid w:val="00C85099"/>
    <w:rsid w:val="00C93355"/>
    <w:rsid w:val="00C94E7B"/>
    <w:rsid w:val="00C951D7"/>
    <w:rsid w:val="00C95CEA"/>
    <w:rsid w:val="00C95DE5"/>
    <w:rsid w:val="00C961F8"/>
    <w:rsid w:val="00C973A0"/>
    <w:rsid w:val="00CA07F0"/>
    <w:rsid w:val="00CA1D6B"/>
    <w:rsid w:val="00CA2B02"/>
    <w:rsid w:val="00CA3422"/>
    <w:rsid w:val="00CA3E79"/>
    <w:rsid w:val="00CA4EB5"/>
    <w:rsid w:val="00CA5493"/>
    <w:rsid w:val="00CA6F9D"/>
    <w:rsid w:val="00CA7931"/>
    <w:rsid w:val="00CB1851"/>
    <w:rsid w:val="00CB48CD"/>
    <w:rsid w:val="00CB6699"/>
    <w:rsid w:val="00CB7637"/>
    <w:rsid w:val="00CC0DE3"/>
    <w:rsid w:val="00CC1B3B"/>
    <w:rsid w:val="00CC1F41"/>
    <w:rsid w:val="00CC29F1"/>
    <w:rsid w:val="00CC3015"/>
    <w:rsid w:val="00CC559D"/>
    <w:rsid w:val="00CC7D1E"/>
    <w:rsid w:val="00CD0139"/>
    <w:rsid w:val="00CD01A8"/>
    <w:rsid w:val="00CD2076"/>
    <w:rsid w:val="00CD4ED1"/>
    <w:rsid w:val="00CD5937"/>
    <w:rsid w:val="00CD6C78"/>
    <w:rsid w:val="00CE0A7B"/>
    <w:rsid w:val="00CE41D0"/>
    <w:rsid w:val="00CE6724"/>
    <w:rsid w:val="00CF2916"/>
    <w:rsid w:val="00D005DF"/>
    <w:rsid w:val="00D0687D"/>
    <w:rsid w:val="00D0754A"/>
    <w:rsid w:val="00D10277"/>
    <w:rsid w:val="00D10BD8"/>
    <w:rsid w:val="00D17BB7"/>
    <w:rsid w:val="00D214EB"/>
    <w:rsid w:val="00D25B31"/>
    <w:rsid w:val="00D27C7E"/>
    <w:rsid w:val="00D325CE"/>
    <w:rsid w:val="00D338BD"/>
    <w:rsid w:val="00D362DE"/>
    <w:rsid w:val="00D3767C"/>
    <w:rsid w:val="00D4062C"/>
    <w:rsid w:val="00D428F0"/>
    <w:rsid w:val="00D43732"/>
    <w:rsid w:val="00D442CB"/>
    <w:rsid w:val="00D44B5C"/>
    <w:rsid w:val="00D46E55"/>
    <w:rsid w:val="00D50F40"/>
    <w:rsid w:val="00D51922"/>
    <w:rsid w:val="00D5230F"/>
    <w:rsid w:val="00D52A70"/>
    <w:rsid w:val="00D54FB0"/>
    <w:rsid w:val="00D54FFC"/>
    <w:rsid w:val="00D5534F"/>
    <w:rsid w:val="00D60B6A"/>
    <w:rsid w:val="00D70DC8"/>
    <w:rsid w:val="00D76838"/>
    <w:rsid w:val="00D7779C"/>
    <w:rsid w:val="00D779C4"/>
    <w:rsid w:val="00D82DDA"/>
    <w:rsid w:val="00D84719"/>
    <w:rsid w:val="00D86198"/>
    <w:rsid w:val="00D92123"/>
    <w:rsid w:val="00D9358E"/>
    <w:rsid w:val="00D948F1"/>
    <w:rsid w:val="00D95A84"/>
    <w:rsid w:val="00DA0008"/>
    <w:rsid w:val="00DA3177"/>
    <w:rsid w:val="00DA7217"/>
    <w:rsid w:val="00DB2300"/>
    <w:rsid w:val="00DB2C68"/>
    <w:rsid w:val="00DB3289"/>
    <w:rsid w:val="00DB39A2"/>
    <w:rsid w:val="00DB43BA"/>
    <w:rsid w:val="00DB4F6B"/>
    <w:rsid w:val="00DC1455"/>
    <w:rsid w:val="00DC173E"/>
    <w:rsid w:val="00DC458A"/>
    <w:rsid w:val="00DC76BA"/>
    <w:rsid w:val="00DD02ED"/>
    <w:rsid w:val="00DD0566"/>
    <w:rsid w:val="00DD27D1"/>
    <w:rsid w:val="00DD2B47"/>
    <w:rsid w:val="00DD2CEC"/>
    <w:rsid w:val="00DD7900"/>
    <w:rsid w:val="00DD7D6A"/>
    <w:rsid w:val="00DE248E"/>
    <w:rsid w:val="00DE66BE"/>
    <w:rsid w:val="00DE7162"/>
    <w:rsid w:val="00DF0887"/>
    <w:rsid w:val="00DF2F55"/>
    <w:rsid w:val="00E035A9"/>
    <w:rsid w:val="00E03B1D"/>
    <w:rsid w:val="00E04796"/>
    <w:rsid w:val="00E10B09"/>
    <w:rsid w:val="00E10CFD"/>
    <w:rsid w:val="00E12EB8"/>
    <w:rsid w:val="00E1339B"/>
    <w:rsid w:val="00E136B9"/>
    <w:rsid w:val="00E14115"/>
    <w:rsid w:val="00E15DE3"/>
    <w:rsid w:val="00E23A84"/>
    <w:rsid w:val="00E25F0F"/>
    <w:rsid w:val="00E2648E"/>
    <w:rsid w:val="00E26721"/>
    <w:rsid w:val="00E276F0"/>
    <w:rsid w:val="00E315A9"/>
    <w:rsid w:val="00E32E4D"/>
    <w:rsid w:val="00E33165"/>
    <w:rsid w:val="00E33A1F"/>
    <w:rsid w:val="00E37AB7"/>
    <w:rsid w:val="00E40280"/>
    <w:rsid w:val="00E451F7"/>
    <w:rsid w:val="00E51F85"/>
    <w:rsid w:val="00E5214E"/>
    <w:rsid w:val="00E53A15"/>
    <w:rsid w:val="00E54658"/>
    <w:rsid w:val="00E54C0F"/>
    <w:rsid w:val="00E54D41"/>
    <w:rsid w:val="00E553F0"/>
    <w:rsid w:val="00E55A39"/>
    <w:rsid w:val="00E55AED"/>
    <w:rsid w:val="00E5730D"/>
    <w:rsid w:val="00E578E8"/>
    <w:rsid w:val="00E6007E"/>
    <w:rsid w:val="00E6161E"/>
    <w:rsid w:val="00E6283E"/>
    <w:rsid w:val="00E64106"/>
    <w:rsid w:val="00E6676D"/>
    <w:rsid w:val="00E66E48"/>
    <w:rsid w:val="00E70DDF"/>
    <w:rsid w:val="00E70EFA"/>
    <w:rsid w:val="00E72DC7"/>
    <w:rsid w:val="00E75018"/>
    <w:rsid w:val="00E75077"/>
    <w:rsid w:val="00E753B8"/>
    <w:rsid w:val="00E75468"/>
    <w:rsid w:val="00E77011"/>
    <w:rsid w:val="00E81A3C"/>
    <w:rsid w:val="00E857FF"/>
    <w:rsid w:val="00E86052"/>
    <w:rsid w:val="00E90543"/>
    <w:rsid w:val="00E936B5"/>
    <w:rsid w:val="00E93FD5"/>
    <w:rsid w:val="00E950DC"/>
    <w:rsid w:val="00E95537"/>
    <w:rsid w:val="00E964F2"/>
    <w:rsid w:val="00EB015C"/>
    <w:rsid w:val="00EB1126"/>
    <w:rsid w:val="00EB28AB"/>
    <w:rsid w:val="00EB4BF5"/>
    <w:rsid w:val="00EB6025"/>
    <w:rsid w:val="00EB6FCA"/>
    <w:rsid w:val="00EC0DC8"/>
    <w:rsid w:val="00EC562D"/>
    <w:rsid w:val="00EC569C"/>
    <w:rsid w:val="00EC6335"/>
    <w:rsid w:val="00ED135A"/>
    <w:rsid w:val="00ED61B4"/>
    <w:rsid w:val="00ED732D"/>
    <w:rsid w:val="00EE12AF"/>
    <w:rsid w:val="00EE1850"/>
    <w:rsid w:val="00EE3175"/>
    <w:rsid w:val="00EE4188"/>
    <w:rsid w:val="00EE4666"/>
    <w:rsid w:val="00EE6338"/>
    <w:rsid w:val="00EE6629"/>
    <w:rsid w:val="00EE6F74"/>
    <w:rsid w:val="00EF014D"/>
    <w:rsid w:val="00EF18FD"/>
    <w:rsid w:val="00EF19C1"/>
    <w:rsid w:val="00EF1EA1"/>
    <w:rsid w:val="00EF401C"/>
    <w:rsid w:val="00EF5D10"/>
    <w:rsid w:val="00EF742F"/>
    <w:rsid w:val="00F0033A"/>
    <w:rsid w:val="00F004F4"/>
    <w:rsid w:val="00F02A7B"/>
    <w:rsid w:val="00F048D8"/>
    <w:rsid w:val="00F04C5A"/>
    <w:rsid w:val="00F05547"/>
    <w:rsid w:val="00F12970"/>
    <w:rsid w:val="00F1297E"/>
    <w:rsid w:val="00F146C8"/>
    <w:rsid w:val="00F22E5C"/>
    <w:rsid w:val="00F23CE4"/>
    <w:rsid w:val="00F24B3D"/>
    <w:rsid w:val="00F27CC3"/>
    <w:rsid w:val="00F336E9"/>
    <w:rsid w:val="00F33E5E"/>
    <w:rsid w:val="00F35609"/>
    <w:rsid w:val="00F421E8"/>
    <w:rsid w:val="00F436A9"/>
    <w:rsid w:val="00F46EEC"/>
    <w:rsid w:val="00F47ECA"/>
    <w:rsid w:val="00F5136B"/>
    <w:rsid w:val="00F52D92"/>
    <w:rsid w:val="00F62369"/>
    <w:rsid w:val="00F62CCE"/>
    <w:rsid w:val="00F63A76"/>
    <w:rsid w:val="00F63E75"/>
    <w:rsid w:val="00F651C6"/>
    <w:rsid w:val="00F65C5C"/>
    <w:rsid w:val="00F666AB"/>
    <w:rsid w:val="00F67F90"/>
    <w:rsid w:val="00F70B1A"/>
    <w:rsid w:val="00F714A0"/>
    <w:rsid w:val="00F73F90"/>
    <w:rsid w:val="00F743C8"/>
    <w:rsid w:val="00F81456"/>
    <w:rsid w:val="00F83A20"/>
    <w:rsid w:val="00F84688"/>
    <w:rsid w:val="00F84AA5"/>
    <w:rsid w:val="00F865C0"/>
    <w:rsid w:val="00F90878"/>
    <w:rsid w:val="00F9117B"/>
    <w:rsid w:val="00F9142F"/>
    <w:rsid w:val="00F93C28"/>
    <w:rsid w:val="00F96A3C"/>
    <w:rsid w:val="00F96B7E"/>
    <w:rsid w:val="00F97777"/>
    <w:rsid w:val="00F97D31"/>
    <w:rsid w:val="00FA05B5"/>
    <w:rsid w:val="00FA1376"/>
    <w:rsid w:val="00FA2619"/>
    <w:rsid w:val="00FA2676"/>
    <w:rsid w:val="00FA3E4C"/>
    <w:rsid w:val="00FA4B57"/>
    <w:rsid w:val="00FA4D95"/>
    <w:rsid w:val="00FA59B4"/>
    <w:rsid w:val="00FB196F"/>
    <w:rsid w:val="00FB1C35"/>
    <w:rsid w:val="00FB37DF"/>
    <w:rsid w:val="00FB3AC6"/>
    <w:rsid w:val="00FB3C42"/>
    <w:rsid w:val="00FB4CD2"/>
    <w:rsid w:val="00FB5446"/>
    <w:rsid w:val="00FB6284"/>
    <w:rsid w:val="00FC24EC"/>
    <w:rsid w:val="00FC303F"/>
    <w:rsid w:val="00FC6552"/>
    <w:rsid w:val="00FC70F8"/>
    <w:rsid w:val="00FC7FCE"/>
    <w:rsid w:val="00FD7C73"/>
    <w:rsid w:val="00FE49CF"/>
    <w:rsid w:val="00FF150F"/>
    <w:rsid w:val="00FF1CDE"/>
    <w:rsid w:val="00FF41F9"/>
    <w:rsid w:val="00FF69A4"/>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C8B76F3"/>
  <w15:docId w15:val="{9377E41E-DB43-457C-BC84-1ECB8F13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32C1"/>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link w:val="ZpatChar"/>
    <w:uiPriority w:val="99"/>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496E90"/>
    <w:rPr>
      <w:rFonts w:eastAsia="Lucida Sans Unicode" w:cs="Mangal"/>
      <w:kern w:val="1"/>
      <w:sz w:val="24"/>
      <w:szCs w:val="24"/>
      <w:lang w:eastAsia="hi-IN" w:bidi="hi-IN"/>
    </w:rPr>
  </w:style>
  <w:style w:type="character" w:customStyle="1" w:styleId="ZpatChar">
    <w:name w:val="Zápatí Char"/>
    <w:basedOn w:val="Standardnpsmoodstavce"/>
    <w:link w:val="Zpat"/>
    <w:uiPriority w:val="99"/>
    <w:rsid w:val="00FA2619"/>
    <w:rPr>
      <w:rFonts w:ascii="Arial"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35610">
      <w:bodyDiv w:val="1"/>
      <w:marLeft w:val="0"/>
      <w:marRight w:val="0"/>
      <w:marTop w:val="0"/>
      <w:marBottom w:val="0"/>
      <w:divBdr>
        <w:top w:val="none" w:sz="0" w:space="0" w:color="auto"/>
        <w:left w:val="none" w:sz="0" w:space="0" w:color="auto"/>
        <w:bottom w:val="none" w:sz="0" w:space="0" w:color="auto"/>
        <w:right w:val="none" w:sz="0" w:space="0" w:color="auto"/>
      </w:divBdr>
    </w:div>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52946795">
      <w:bodyDiv w:val="1"/>
      <w:marLeft w:val="0"/>
      <w:marRight w:val="0"/>
      <w:marTop w:val="0"/>
      <w:marBottom w:val="0"/>
      <w:divBdr>
        <w:top w:val="none" w:sz="0" w:space="0" w:color="auto"/>
        <w:left w:val="none" w:sz="0" w:space="0" w:color="auto"/>
        <w:bottom w:val="none" w:sz="0" w:space="0" w:color="auto"/>
        <w:right w:val="none" w:sz="0" w:space="0" w:color="auto"/>
      </w:divBdr>
    </w:div>
    <w:div w:id="459764179">
      <w:bodyDiv w:val="1"/>
      <w:marLeft w:val="0"/>
      <w:marRight w:val="0"/>
      <w:marTop w:val="0"/>
      <w:marBottom w:val="0"/>
      <w:divBdr>
        <w:top w:val="none" w:sz="0" w:space="0" w:color="auto"/>
        <w:left w:val="none" w:sz="0" w:space="0" w:color="auto"/>
        <w:bottom w:val="none" w:sz="0" w:space="0" w:color="auto"/>
        <w:right w:val="none" w:sz="0" w:space="0" w:color="auto"/>
      </w:divBdr>
    </w:div>
    <w:div w:id="465585180">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64881314">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66135540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24360868">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49423367">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10833014">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745488154">
      <w:bodyDiv w:val="1"/>
      <w:marLeft w:val="0"/>
      <w:marRight w:val="0"/>
      <w:marTop w:val="0"/>
      <w:marBottom w:val="0"/>
      <w:divBdr>
        <w:top w:val="none" w:sz="0" w:space="0" w:color="auto"/>
        <w:left w:val="none" w:sz="0" w:space="0" w:color="auto"/>
        <w:bottom w:val="none" w:sz="0" w:space="0" w:color="auto"/>
        <w:right w:val="none" w:sz="0" w:space="0" w:color="auto"/>
      </w:divBdr>
    </w:div>
    <w:div w:id="1819765240">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D7604BA78F8A84A9D2588193405ACBF" ma:contentTypeVersion="12" ma:contentTypeDescription="Vytvoří nový dokument" ma:contentTypeScope="" ma:versionID="be19aa47a6158216d0c8b80c4d47eac1">
  <xsd:schema xmlns:xsd="http://www.w3.org/2001/XMLSchema" xmlns:xs="http://www.w3.org/2001/XMLSchema" xmlns:p="http://schemas.microsoft.com/office/2006/metadata/properties" xmlns:ns2="3ab1c740-3bbc-4ce6-a8d8-2ce35afcb067" xmlns:ns3="aa21e6c3-bc1f-42a2-8182-09e22ba740bb" targetNamespace="http://schemas.microsoft.com/office/2006/metadata/properties" ma:root="true" ma:fieldsID="010ce2feadd504370a34c668e8a44a08" ns2:_="" ns3:_="">
    <xsd:import namespace="3ab1c740-3bbc-4ce6-a8d8-2ce35afcb067"/>
    <xsd:import namespace="aa21e6c3-bc1f-42a2-8182-09e22ba740b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1c740-3bbc-4ce6-a8d8-2ce35afcb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21e6c3-bc1f-42a2-8182-09e22ba740bb"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0795A-C29D-4E93-9BE5-6837C1EF3CAC}">
  <ds:schemaRefs>
    <ds:schemaRef ds:uri="http://schemas.microsoft.com/sharepoint/v3/contenttype/forms"/>
  </ds:schemaRefs>
</ds:datastoreItem>
</file>

<file path=customXml/itemProps2.xml><?xml version="1.0" encoding="utf-8"?>
<ds:datastoreItem xmlns:ds="http://schemas.openxmlformats.org/officeDocument/2006/customXml" ds:itemID="{2E013046-C76D-45B5-BB4B-FB919227AC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18F44C-5ABB-4E75-A1C7-F021B47CC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b1c740-3bbc-4ce6-a8d8-2ce35afcb067"/>
    <ds:schemaRef ds:uri="aa21e6c3-bc1f-42a2-8182-09e22ba74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9044CC-B8F7-4BAF-8253-7A6814294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14</Pages>
  <Words>3545</Words>
  <Characters>20920</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24417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Ryzner, Zbyněk</cp:lastModifiedBy>
  <cp:revision>164</cp:revision>
  <cp:lastPrinted>2018-04-25T20:49:00Z</cp:lastPrinted>
  <dcterms:created xsi:type="dcterms:W3CDTF">2020-11-30T06:31:00Z</dcterms:created>
  <dcterms:modified xsi:type="dcterms:W3CDTF">2021-04-08T12:55:00Z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0x0101007D7604BA78F8A84A9D2588193405ACBF</vt:lpwstr>
  </property>
</Properties>
</file>